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DD28E7" w14:textId="2F6A4D16" w:rsidR="00993A8D" w:rsidRDefault="00993A8D" w:rsidP="00993A8D">
      <w:pPr>
        <w:jc w:val="left"/>
        <w:rPr>
          <w:rFonts w:hint="eastAsia"/>
        </w:rPr>
      </w:pPr>
      <w:r>
        <w:rPr>
          <w:rFonts w:hint="eastAsia"/>
        </w:rPr>
        <w:t>附件：</w:t>
      </w:r>
    </w:p>
    <w:p w14:paraId="5295EFDD" w14:textId="0999D06A" w:rsidR="0081434E" w:rsidRDefault="0081434E">
      <w:pPr>
        <w:jc w:val="center"/>
      </w:pPr>
      <w:r>
        <w:rPr>
          <w:rFonts w:hint="eastAsia"/>
        </w:rPr>
        <w:t>数码艺术学院</w:t>
      </w:r>
      <w:r w:rsidR="00275C8C">
        <w:rPr>
          <w:rFonts w:hint="eastAsia"/>
        </w:rPr>
        <w:t>视觉传达</w:t>
      </w:r>
      <w:r w:rsidR="005E747A">
        <w:rPr>
          <w:rFonts w:hint="eastAsia"/>
        </w:rPr>
        <w:t>专业</w:t>
      </w:r>
      <w:r w:rsidR="007E7AF9">
        <w:rPr>
          <w:rFonts w:hint="eastAsia"/>
        </w:rPr>
        <w:t>案例</w:t>
      </w:r>
      <w:r w:rsidR="00993A8D">
        <w:rPr>
          <w:rFonts w:hint="eastAsia"/>
        </w:rPr>
        <w:t>素材</w:t>
      </w:r>
      <w:r w:rsidR="007E7AF9">
        <w:rPr>
          <w:rFonts w:hint="eastAsia"/>
        </w:rPr>
        <w:t>库</w:t>
      </w:r>
      <w:r>
        <w:rPr>
          <w:rFonts w:hint="eastAsia"/>
        </w:rPr>
        <w:t>建设项目需求</w:t>
      </w:r>
    </w:p>
    <w:p w14:paraId="5D1FC547" w14:textId="77777777" w:rsidR="0081434E" w:rsidRDefault="0081434E"/>
    <w:p w14:paraId="26E02663" w14:textId="77777777" w:rsidR="0081434E" w:rsidRDefault="0081434E">
      <w:r>
        <w:rPr>
          <w:rFonts w:hint="eastAsia"/>
        </w:rPr>
        <w:t>一、总体要求</w:t>
      </w:r>
    </w:p>
    <w:p w14:paraId="002D6588" w14:textId="77777777" w:rsidR="0081434E" w:rsidRDefault="0081434E">
      <w:pPr>
        <w:ind w:firstLineChars="200" w:firstLine="420"/>
      </w:pPr>
      <w:r>
        <w:rPr>
          <w:rFonts w:hint="eastAsia"/>
        </w:rPr>
        <w:t>1</w:t>
      </w:r>
      <w:r>
        <w:rPr>
          <w:rFonts w:hint="eastAsia"/>
        </w:rPr>
        <w:t>、建设目标</w:t>
      </w:r>
    </w:p>
    <w:p w14:paraId="689CC368" w14:textId="72458851" w:rsidR="0081434E" w:rsidRDefault="0081434E">
      <w:pPr>
        <w:ind w:firstLineChars="200" w:firstLine="420"/>
      </w:pPr>
      <w:r>
        <w:rPr>
          <w:rFonts w:hint="eastAsia"/>
        </w:rPr>
        <w:t>根据课程要求提供可供</w:t>
      </w:r>
      <w:r w:rsidR="00275C8C">
        <w:t>视觉传达</w:t>
      </w:r>
      <w:r w:rsidR="007E7AF9">
        <w:rPr>
          <w:rFonts w:hint="eastAsia"/>
        </w:rPr>
        <w:t>专业</w:t>
      </w:r>
      <w:r>
        <w:rPr>
          <w:rFonts w:hint="eastAsia"/>
        </w:rPr>
        <w:t>学生实验实训使用的素材以及案例。</w:t>
      </w:r>
    </w:p>
    <w:p w14:paraId="6101650A" w14:textId="77777777" w:rsidR="0081434E" w:rsidRDefault="0081434E">
      <w:pPr>
        <w:ind w:firstLineChars="200" w:firstLine="420"/>
      </w:pPr>
      <w:r>
        <w:rPr>
          <w:rFonts w:hint="eastAsia"/>
        </w:rPr>
        <w:t>2</w:t>
      </w:r>
      <w:r>
        <w:rPr>
          <w:rFonts w:hint="eastAsia"/>
        </w:rPr>
        <w:t>、技术规范</w:t>
      </w:r>
    </w:p>
    <w:p w14:paraId="0D8E2D51" w14:textId="77777777" w:rsidR="0081434E" w:rsidRDefault="0081434E">
      <w:pPr>
        <w:ind w:firstLineChars="200" w:firstLine="420"/>
      </w:pPr>
      <w:r>
        <w:rPr>
          <w:rFonts w:hint="eastAsia"/>
        </w:rPr>
        <w:t>严格遵循教育部学科分类标准，符合教育部资源建设技术规范，符合</w:t>
      </w:r>
      <w:r>
        <w:rPr>
          <w:rFonts w:hint="eastAsia"/>
        </w:rPr>
        <w:t>SCROM</w:t>
      </w:r>
      <w:r>
        <w:rPr>
          <w:rFonts w:hint="eastAsia"/>
        </w:rPr>
        <w:t>、</w:t>
      </w:r>
      <w:r>
        <w:rPr>
          <w:rFonts w:hint="eastAsia"/>
        </w:rPr>
        <w:t>QTI</w:t>
      </w:r>
      <w:r>
        <w:rPr>
          <w:rFonts w:hint="eastAsia"/>
        </w:rPr>
        <w:t>、</w:t>
      </w:r>
      <w:r>
        <w:rPr>
          <w:rFonts w:hint="eastAsia"/>
        </w:rPr>
        <w:t>CETLS</w:t>
      </w:r>
      <w:r>
        <w:rPr>
          <w:rFonts w:hint="eastAsia"/>
        </w:rPr>
        <w:t>等国际国内标准，资源的可重用性，充分保证资源建设的可持续性。</w:t>
      </w:r>
    </w:p>
    <w:p w14:paraId="226D397F" w14:textId="77777777" w:rsidR="0081434E" w:rsidRDefault="0081434E">
      <w:r>
        <w:rPr>
          <w:rFonts w:hint="eastAsia"/>
        </w:rPr>
        <w:t xml:space="preserve">    3</w:t>
      </w:r>
      <w:r>
        <w:rPr>
          <w:rFonts w:hint="eastAsia"/>
        </w:rPr>
        <w:t>、成熟度要求</w:t>
      </w:r>
      <w:bookmarkStart w:id="0" w:name="_GoBack"/>
      <w:bookmarkEnd w:id="0"/>
    </w:p>
    <w:p w14:paraId="53437209" w14:textId="77777777" w:rsidR="0081434E" w:rsidRDefault="0081434E">
      <w:pPr>
        <w:ind w:firstLineChars="200" w:firstLine="420"/>
      </w:pPr>
      <w:r>
        <w:rPr>
          <w:rFonts w:hint="eastAsia"/>
        </w:rPr>
        <w:t>投标人应具备国内高职校成功实施案例，并能提供相关合同复印件作为证明材料。</w:t>
      </w:r>
    </w:p>
    <w:p w14:paraId="5D7AA640" w14:textId="77777777" w:rsidR="0081434E" w:rsidRDefault="0081434E">
      <w:r>
        <w:rPr>
          <w:rFonts w:hint="eastAsia"/>
        </w:rPr>
        <w:t xml:space="preserve">    4</w:t>
      </w:r>
      <w:r>
        <w:rPr>
          <w:rFonts w:hint="eastAsia"/>
        </w:rPr>
        <w:t>、产品版权</w:t>
      </w:r>
    </w:p>
    <w:p w14:paraId="4548BD11" w14:textId="77777777" w:rsidR="0081434E" w:rsidRDefault="0081434E">
      <w:pPr>
        <w:ind w:firstLineChars="200" w:firstLine="420"/>
      </w:pPr>
      <w:r>
        <w:rPr>
          <w:rFonts w:hint="eastAsia"/>
        </w:rPr>
        <w:t>保证本系统无版权问题，如有版权问题，则由中标方承担。</w:t>
      </w:r>
    </w:p>
    <w:p w14:paraId="54C265E2" w14:textId="35BDDB4E" w:rsidR="007E7AF9" w:rsidRDefault="0081434E" w:rsidP="0015543A">
      <w:r>
        <w:rPr>
          <w:rFonts w:hint="eastAsia"/>
        </w:rPr>
        <w:t>二、功能要求</w:t>
      </w:r>
      <w:r w:rsidR="0015543A">
        <w:t xml:space="preserve"> </w:t>
      </w:r>
    </w:p>
    <w:p w14:paraId="344F43FE" w14:textId="4AD66231" w:rsidR="00275C8C" w:rsidRDefault="00275C8C" w:rsidP="00275C8C">
      <w:pPr>
        <w:spacing w:line="360" w:lineRule="auto"/>
      </w:pPr>
      <w:r>
        <w:rPr>
          <w:rFonts w:hint="eastAsia"/>
        </w:rPr>
        <w:t xml:space="preserve">    1.</w:t>
      </w:r>
      <w:r>
        <w:rPr>
          <w:rFonts w:hint="eastAsia"/>
        </w:rPr>
        <w:t>视觉传达艺术设计专业典型案例库建设：包括各典型案例的完整项目策划、制作流程、案例素材（位图图像、矢量图形、字体等）文件、优秀作品赏析素材。</w:t>
      </w:r>
    </w:p>
    <w:p w14:paraId="5FF030ED" w14:textId="011E3F08" w:rsidR="00275C8C" w:rsidRDefault="00275C8C" w:rsidP="00275C8C">
      <w:pPr>
        <w:spacing w:line="360" w:lineRule="auto"/>
      </w:pPr>
      <w:r>
        <w:rPr>
          <w:rFonts w:hint="eastAsia"/>
        </w:rPr>
        <w:t xml:space="preserve">    2.</w:t>
      </w:r>
      <w:r>
        <w:rPr>
          <w:rFonts w:hint="eastAsia"/>
        </w:rPr>
        <w:t>《广告艺术设计》、《矢量图形设计》课程素材库，具体服务内容如下：</w:t>
      </w:r>
      <w:r>
        <w:rPr>
          <w:rFonts w:hint="eastAsia"/>
        </w:rPr>
        <w:t xml:space="preserve"> </w:t>
      </w:r>
    </w:p>
    <w:p w14:paraId="1C91E325" w14:textId="6694CF51" w:rsidR="00275C8C" w:rsidRDefault="00275C8C" w:rsidP="00275C8C">
      <w:pPr>
        <w:spacing w:line="360" w:lineRule="auto"/>
      </w:pPr>
      <w:r>
        <w:rPr>
          <w:rFonts w:hint="eastAsia"/>
        </w:rPr>
        <w:t xml:space="preserve">    </w:t>
      </w:r>
      <w:r>
        <w:rPr>
          <w:rFonts w:hint="eastAsia"/>
        </w:rPr>
        <w:t>课程资源建设需求设计、制作完整的位图图像素材库</w:t>
      </w:r>
      <w:r>
        <w:rPr>
          <w:rFonts w:hint="eastAsia"/>
        </w:rPr>
        <w:t>5 GB</w:t>
      </w:r>
      <w:r>
        <w:rPr>
          <w:rFonts w:hint="eastAsia"/>
        </w:rPr>
        <w:t>；矢量图形素材文件</w:t>
      </w:r>
      <w:r w:rsidRPr="007B3E51">
        <w:rPr>
          <w:rFonts w:hint="eastAsia"/>
        </w:rPr>
        <w:t xml:space="preserve"> </w:t>
      </w:r>
      <w:r>
        <w:rPr>
          <w:rFonts w:hint="eastAsia"/>
        </w:rPr>
        <w:t>1 GB</w:t>
      </w:r>
      <w:r>
        <w:rPr>
          <w:rFonts w:hint="eastAsia"/>
        </w:rPr>
        <w:t>，字体文件</w:t>
      </w:r>
      <w:r>
        <w:rPr>
          <w:rFonts w:hint="eastAsia"/>
        </w:rPr>
        <w:t>2 GB</w:t>
      </w:r>
      <w:r>
        <w:rPr>
          <w:rFonts w:hint="eastAsia"/>
        </w:rPr>
        <w:t>、优秀作品赏析素材</w:t>
      </w:r>
      <w:r>
        <w:rPr>
          <w:rFonts w:hint="eastAsia"/>
        </w:rPr>
        <w:t>2GB</w:t>
      </w:r>
      <w:r>
        <w:rPr>
          <w:rFonts w:hint="eastAsia"/>
        </w:rPr>
        <w:t>、完整的矢量图形设计案例</w:t>
      </w:r>
      <w:r w:rsidRPr="007B3E51">
        <w:rPr>
          <w:rFonts w:hint="eastAsia"/>
        </w:rPr>
        <w:t xml:space="preserve"> 20 </w:t>
      </w:r>
      <w:r>
        <w:rPr>
          <w:rFonts w:hint="eastAsia"/>
        </w:rPr>
        <w:t>条、海报设计案例</w:t>
      </w:r>
      <w:r w:rsidRPr="007B3E51">
        <w:rPr>
          <w:rFonts w:hint="eastAsia"/>
        </w:rPr>
        <w:t xml:space="preserve">  20 </w:t>
      </w:r>
      <w:r>
        <w:rPr>
          <w:rFonts w:hint="eastAsia"/>
        </w:rPr>
        <w:t>个、标志设计案例</w:t>
      </w:r>
      <w:r>
        <w:rPr>
          <w:rFonts w:hint="eastAsia"/>
        </w:rPr>
        <w:t xml:space="preserve"> </w:t>
      </w:r>
      <w:r w:rsidRPr="007B3E51">
        <w:rPr>
          <w:rFonts w:hint="eastAsia"/>
        </w:rPr>
        <w:t xml:space="preserve">20 </w:t>
      </w:r>
      <w:r>
        <w:rPr>
          <w:rFonts w:hint="eastAsia"/>
        </w:rPr>
        <w:t>条、单页设计案例</w:t>
      </w:r>
      <w:r>
        <w:rPr>
          <w:rFonts w:hint="eastAsia"/>
        </w:rPr>
        <w:t>20</w:t>
      </w:r>
      <w:r>
        <w:rPr>
          <w:rFonts w:hint="eastAsia"/>
        </w:rPr>
        <w:t>条、宣传册制作案例</w:t>
      </w:r>
      <w:r>
        <w:rPr>
          <w:rFonts w:hint="eastAsia"/>
        </w:rPr>
        <w:t xml:space="preserve"> </w:t>
      </w:r>
      <w:r w:rsidRPr="007B3E51">
        <w:rPr>
          <w:rFonts w:hint="eastAsia"/>
        </w:rPr>
        <w:t xml:space="preserve">20 </w:t>
      </w:r>
      <w:r>
        <w:rPr>
          <w:rFonts w:hint="eastAsia"/>
        </w:rPr>
        <w:t>条、广告设计及矢量图形设计原文件</w:t>
      </w:r>
      <w:r>
        <w:rPr>
          <w:rFonts w:hint="eastAsia"/>
        </w:rPr>
        <w:t>2GB</w:t>
      </w:r>
      <w:r>
        <w:rPr>
          <w:rFonts w:hint="eastAsia"/>
        </w:rPr>
        <w:t>。</w:t>
      </w:r>
    </w:p>
    <w:p w14:paraId="03E2B2D4" w14:textId="77777777" w:rsidR="0081434E" w:rsidRDefault="0081434E">
      <w:pPr>
        <w:numPr>
          <w:ilvl w:val="0"/>
          <w:numId w:val="1"/>
        </w:numPr>
      </w:pPr>
      <w:r>
        <w:rPr>
          <w:rFonts w:hint="eastAsia"/>
        </w:rPr>
        <w:t>详细技术参数、配置及要求：</w:t>
      </w:r>
    </w:p>
    <w:p w14:paraId="493498C5" w14:textId="77777777" w:rsidR="00275C8C" w:rsidRDefault="00275C8C" w:rsidP="00275C8C">
      <w:pPr>
        <w:numPr>
          <w:ilvl w:val="0"/>
          <w:numId w:val="2"/>
        </w:numPr>
        <w:spacing w:line="360" w:lineRule="auto"/>
      </w:pPr>
      <w:r>
        <w:rPr>
          <w:rFonts w:hint="eastAsia"/>
        </w:rPr>
        <w:t>广告艺术设计及矢量图形设计技术要求</w:t>
      </w:r>
      <w:r>
        <w:rPr>
          <w:rFonts w:hint="eastAsia"/>
        </w:rPr>
        <w:t>(</w:t>
      </w:r>
      <w:r>
        <w:rPr>
          <w:rFonts w:hint="eastAsia"/>
        </w:rPr>
        <w:t>含位图、矢量图形及字体库素材、广告艺术设计案例、矢量图形设计案例</w:t>
      </w:r>
      <w:r>
        <w:rPr>
          <w:rFonts w:hint="eastAsia"/>
        </w:rPr>
        <w:t>)</w:t>
      </w:r>
      <w:r>
        <w:rPr>
          <w:rFonts w:hint="eastAsia"/>
        </w:rPr>
        <w:t>：</w:t>
      </w:r>
    </w:p>
    <w:p w14:paraId="01D58C2C" w14:textId="77777777" w:rsidR="00275C8C" w:rsidRDefault="00275C8C" w:rsidP="00275C8C">
      <w:pPr>
        <w:numPr>
          <w:ilvl w:val="0"/>
          <w:numId w:val="3"/>
        </w:numPr>
        <w:spacing w:line="360" w:lineRule="auto"/>
      </w:pPr>
      <w:r>
        <w:rPr>
          <w:rFonts w:hint="eastAsia"/>
        </w:rPr>
        <w:t>广告设计作品（印刷输出），色彩模式</w:t>
      </w:r>
      <w:r>
        <w:rPr>
          <w:rFonts w:hint="eastAsia"/>
        </w:rPr>
        <w:t>CMYK</w:t>
      </w:r>
      <w:r>
        <w:rPr>
          <w:rFonts w:hint="eastAsia"/>
        </w:rPr>
        <w:t>模式、像素密度不小于</w:t>
      </w:r>
      <w:r>
        <w:rPr>
          <w:rFonts w:hint="eastAsia"/>
        </w:rPr>
        <w:t>300PPI</w:t>
      </w:r>
      <w:r>
        <w:rPr>
          <w:rFonts w:hint="eastAsia"/>
        </w:rPr>
        <w:t>、留出血、黑色文字或纯黑色元素要求单色黑处理（</w:t>
      </w:r>
      <w:r>
        <w:rPr>
          <w:rFonts w:hint="eastAsia"/>
        </w:rPr>
        <w:t>K100</w:t>
      </w:r>
      <w:r>
        <w:rPr>
          <w:rFonts w:hint="eastAsia"/>
        </w:rPr>
        <w:t>，其余通道为</w:t>
      </w:r>
      <w:r>
        <w:rPr>
          <w:rFonts w:hint="eastAsia"/>
        </w:rPr>
        <w:t>0</w:t>
      </w:r>
      <w:r>
        <w:rPr>
          <w:rFonts w:hint="eastAsia"/>
        </w:rPr>
        <w:t>）、输出格式</w:t>
      </w:r>
      <w:r>
        <w:rPr>
          <w:rFonts w:hint="eastAsia"/>
        </w:rPr>
        <w:t>PDF</w:t>
      </w:r>
      <w:r>
        <w:rPr>
          <w:rFonts w:hint="eastAsia"/>
        </w:rPr>
        <w:t>。</w:t>
      </w:r>
    </w:p>
    <w:p w14:paraId="786F15D9" w14:textId="5F50F20E" w:rsidR="00275C8C" w:rsidRPr="00275C8C" w:rsidRDefault="00275C8C" w:rsidP="00275C8C">
      <w:pPr>
        <w:numPr>
          <w:ilvl w:val="0"/>
          <w:numId w:val="3"/>
        </w:numPr>
        <w:spacing w:line="360" w:lineRule="auto"/>
      </w:pPr>
      <w:r w:rsidRPr="00275C8C">
        <w:rPr>
          <w:rFonts w:hint="eastAsia"/>
        </w:rPr>
        <w:t>矢量图形设计技术要求：</w:t>
      </w:r>
      <w:r w:rsidR="00C76C91">
        <w:rPr>
          <w:rFonts w:hint="eastAsia"/>
        </w:rPr>
        <w:t>要求矢量图格式为</w:t>
      </w:r>
      <w:r w:rsidR="00C76C91">
        <w:rPr>
          <w:rFonts w:hint="eastAsia"/>
        </w:rPr>
        <w:t>AI/EPS/SVG/CDR</w:t>
      </w:r>
      <w:r w:rsidR="00C76C91">
        <w:rPr>
          <w:rFonts w:hint="eastAsia"/>
        </w:rPr>
        <w:t>等</w:t>
      </w:r>
    </w:p>
    <w:p w14:paraId="58A629EF" w14:textId="77777777" w:rsidR="00275C8C" w:rsidRDefault="00275C8C" w:rsidP="00275C8C">
      <w:pPr>
        <w:numPr>
          <w:ilvl w:val="0"/>
          <w:numId w:val="3"/>
        </w:numPr>
        <w:spacing w:line="360" w:lineRule="auto"/>
      </w:pPr>
      <w:r>
        <w:rPr>
          <w:rFonts w:hint="eastAsia"/>
        </w:rPr>
        <w:t>海报输出尺寸为</w:t>
      </w:r>
      <w:r>
        <w:rPr>
          <w:rFonts w:hint="eastAsia"/>
        </w:rPr>
        <w:t>A3</w:t>
      </w:r>
      <w:r>
        <w:rPr>
          <w:rFonts w:hint="eastAsia"/>
        </w:rPr>
        <w:t>、</w:t>
      </w:r>
      <w:r>
        <w:rPr>
          <w:rFonts w:hint="eastAsia"/>
        </w:rPr>
        <w:t>50*70</w:t>
      </w:r>
      <w:r>
        <w:rPr>
          <w:rFonts w:hint="eastAsia"/>
        </w:rPr>
        <w:t>、</w:t>
      </w:r>
      <w:r>
        <w:rPr>
          <w:rFonts w:hint="eastAsia"/>
        </w:rPr>
        <w:t>60*90cm</w:t>
      </w:r>
      <w:r>
        <w:rPr>
          <w:rFonts w:hint="eastAsia"/>
        </w:rPr>
        <w:t>，宣传册输出尺寸为</w:t>
      </w:r>
      <w:r>
        <w:rPr>
          <w:rFonts w:hint="eastAsia"/>
        </w:rPr>
        <w:t>16</w:t>
      </w:r>
      <w:r>
        <w:rPr>
          <w:rFonts w:hint="eastAsia"/>
        </w:rPr>
        <w:t>开（</w:t>
      </w:r>
      <w:r>
        <w:rPr>
          <w:rFonts w:hint="eastAsia"/>
        </w:rPr>
        <w:t>210*285mm</w:t>
      </w:r>
      <w:r>
        <w:rPr>
          <w:rFonts w:hint="eastAsia"/>
        </w:rPr>
        <w:t>）</w:t>
      </w:r>
    </w:p>
    <w:p w14:paraId="79A38937" w14:textId="77777777" w:rsidR="00275C8C" w:rsidRDefault="00275C8C" w:rsidP="00275C8C">
      <w:pPr>
        <w:numPr>
          <w:ilvl w:val="0"/>
          <w:numId w:val="3"/>
        </w:numPr>
        <w:spacing w:line="360" w:lineRule="auto"/>
      </w:pPr>
      <w:r>
        <w:rPr>
          <w:rFonts w:hint="eastAsia"/>
        </w:rPr>
        <w:t>广告设计作品（包含单页、海报、宣传册等）要求画面质量符合印刷规范，不得出现不规范之元素。设计创意力求准确、精到，画面执行要求精致、细腻，应充分考虑细节、版式等因素。</w:t>
      </w:r>
    </w:p>
    <w:p w14:paraId="11D4098E" w14:textId="77777777" w:rsidR="00275C8C" w:rsidRDefault="00275C8C" w:rsidP="00275C8C">
      <w:pPr>
        <w:numPr>
          <w:ilvl w:val="0"/>
          <w:numId w:val="3"/>
        </w:numPr>
        <w:spacing w:line="360" w:lineRule="auto"/>
      </w:pPr>
      <w:r>
        <w:rPr>
          <w:rFonts w:hint="eastAsia"/>
        </w:rPr>
        <w:t>字体使用要求：使用国标字库之字体，必要时需向字体公司购买。作品输出时字体应转曲线或嵌入。</w:t>
      </w:r>
    </w:p>
    <w:p w14:paraId="0E7F48C2" w14:textId="77777777" w:rsidR="00275C8C" w:rsidRDefault="00275C8C" w:rsidP="00275C8C">
      <w:pPr>
        <w:numPr>
          <w:ilvl w:val="0"/>
          <w:numId w:val="2"/>
        </w:numPr>
        <w:spacing w:line="360" w:lineRule="auto"/>
      </w:pPr>
      <w:r>
        <w:rPr>
          <w:rFonts w:hint="eastAsia"/>
        </w:rPr>
        <w:t>位图图片类素材技术要求：</w:t>
      </w:r>
    </w:p>
    <w:p w14:paraId="4416E87C" w14:textId="77777777" w:rsidR="00275C8C" w:rsidRDefault="00275C8C" w:rsidP="00275C8C">
      <w:pPr>
        <w:numPr>
          <w:ilvl w:val="0"/>
          <w:numId w:val="4"/>
        </w:numPr>
        <w:spacing w:line="360" w:lineRule="auto"/>
      </w:pPr>
      <w:r>
        <w:rPr>
          <w:rFonts w:hint="eastAsia"/>
        </w:rPr>
        <w:lastRenderedPageBreak/>
        <w:t>格式为</w:t>
      </w:r>
      <w:r>
        <w:rPr>
          <w:rFonts w:hint="eastAsia"/>
        </w:rPr>
        <w:t>TIFF</w:t>
      </w:r>
      <w:r>
        <w:rPr>
          <w:rFonts w:hint="eastAsia"/>
        </w:rPr>
        <w:t>、</w:t>
      </w:r>
      <w:r>
        <w:rPr>
          <w:rFonts w:hint="eastAsia"/>
        </w:rPr>
        <w:t>BMP</w:t>
      </w:r>
      <w:r>
        <w:rPr>
          <w:rFonts w:hint="eastAsia"/>
        </w:rPr>
        <w:t>、</w:t>
      </w:r>
      <w:r>
        <w:rPr>
          <w:rFonts w:hint="eastAsia"/>
        </w:rPr>
        <w:t>JPEG</w:t>
      </w:r>
      <w:r>
        <w:rPr>
          <w:rFonts w:hint="eastAsia"/>
        </w:rPr>
        <w:t>、</w:t>
      </w:r>
      <w:r>
        <w:rPr>
          <w:rFonts w:hint="eastAsia"/>
        </w:rPr>
        <w:t>PNG</w:t>
      </w:r>
      <w:r>
        <w:rPr>
          <w:rFonts w:hint="eastAsia"/>
        </w:rPr>
        <w:t>格式。</w:t>
      </w:r>
    </w:p>
    <w:p w14:paraId="3DE1A4C1" w14:textId="77777777" w:rsidR="00275C8C" w:rsidRDefault="00275C8C" w:rsidP="00275C8C">
      <w:pPr>
        <w:numPr>
          <w:ilvl w:val="0"/>
          <w:numId w:val="4"/>
        </w:numPr>
        <w:spacing w:line="360" w:lineRule="auto"/>
      </w:pPr>
      <w:r>
        <w:rPr>
          <w:rFonts w:hint="eastAsia"/>
        </w:rPr>
        <w:t>图像精度符合印刷规范。</w:t>
      </w:r>
    </w:p>
    <w:p w14:paraId="147A5370" w14:textId="77777777" w:rsidR="00275C8C" w:rsidRDefault="00275C8C" w:rsidP="00275C8C">
      <w:pPr>
        <w:numPr>
          <w:ilvl w:val="0"/>
          <w:numId w:val="4"/>
        </w:numPr>
        <w:spacing w:line="360" w:lineRule="auto"/>
      </w:pPr>
      <w:r>
        <w:rPr>
          <w:rFonts w:hint="eastAsia"/>
        </w:rPr>
        <w:t>不构成侵权（肖像权、版权等）</w:t>
      </w:r>
    </w:p>
    <w:p w14:paraId="33DFA291" w14:textId="77777777" w:rsidR="00275C8C" w:rsidRDefault="00275C8C" w:rsidP="00275C8C">
      <w:pPr>
        <w:numPr>
          <w:ilvl w:val="0"/>
          <w:numId w:val="4"/>
        </w:numPr>
        <w:spacing w:line="360" w:lineRule="auto"/>
      </w:pPr>
      <w:r>
        <w:rPr>
          <w:rFonts w:hint="eastAsia"/>
        </w:rPr>
        <w:t>色彩模式可为</w:t>
      </w:r>
      <w:r>
        <w:rPr>
          <w:rFonts w:hint="eastAsia"/>
        </w:rPr>
        <w:t>RGB</w:t>
      </w:r>
      <w:r>
        <w:rPr>
          <w:rFonts w:hint="eastAsia"/>
        </w:rPr>
        <w:t>或</w:t>
      </w:r>
      <w:r>
        <w:rPr>
          <w:rFonts w:hint="eastAsia"/>
        </w:rPr>
        <w:t>CMYK</w:t>
      </w:r>
      <w:r>
        <w:rPr>
          <w:rFonts w:hint="eastAsia"/>
        </w:rPr>
        <w:t>。</w:t>
      </w:r>
    </w:p>
    <w:p w14:paraId="256C54F7" w14:textId="77777777" w:rsidR="00275C8C" w:rsidRDefault="00275C8C" w:rsidP="00275C8C">
      <w:pPr>
        <w:numPr>
          <w:ilvl w:val="0"/>
          <w:numId w:val="2"/>
        </w:numPr>
        <w:spacing w:line="360" w:lineRule="auto"/>
      </w:pPr>
      <w:r w:rsidRPr="00275C8C">
        <w:rPr>
          <w:rFonts w:hint="eastAsia"/>
        </w:rPr>
        <w:t>矢量图形类素材要求：</w:t>
      </w:r>
    </w:p>
    <w:p w14:paraId="02E2793F" w14:textId="2D93D707" w:rsidR="00C76C91" w:rsidRDefault="00C76C91" w:rsidP="00C76C91">
      <w:pPr>
        <w:spacing w:line="360" w:lineRule="auto"/>
        <w:ind w:left="840"/>
      </w:pPr>
      <w:r>
        <w:rPr>
          <w:rFonts w:hint="eastAsia"/>
        </w:rPr>
        <w:t>1</w:t>
      </w:r>
      <w:r>
        <w:rPr>
          <w:rFonts w:hint="eastAsia"/>
        </w:rPr>
        <w:t>）格式为</w:t>
      </w:r>
      <w:r>
        <w:rPr>
          <w:rFonts w:hint="eastAsia"/>
        </w:rPr>
        <w:t>AI/EPS/SVG/CDR</w:t>
      </w:r>
      <w:r>
        <w:rPr>
          <w:rFonts w:hint="eastAsia"/>
        </w:rPr>
        <w:t>格式。</w:t>
      </w:r>
    </w:p>
    <w:p w14:paraId="783C869F" w14:textId="32100E2E" w:rsidR="00C76C91" w:rsidRDefault="00C76C91" w:rsidP="00C76C91">
      <w:pPr>
        <w:spacing w:line="360" w:lineRule="auto"/>
      </w:pPr>
      <w:r>
        <w:rPr>
          <w:rFonts w:hint="eastAsia"/>
        </w:rPr>
        <w:t xml:space="preserve">        2</w:t>
      </w:r>
      <w:r>
        <w:rPr>
          <w:rFonts w:hint="eastAsia"/>
        </w:rPr>
        <w:t>）不构成侵权（肖像权、版权等）</w:t>
      </w:r>
    </w:p>
    <w:p w14:paraId="45058290" w14:textId="77149DB0" w:rsidR="00C76C91" w:rsidRDefault="00C76C91" w:rsidP="00C76C91">
      <w:pPr>
        <w:spacing w:line="360" w:lineRule="auto"/>
        <w:ind w:left="840"/>
      </w:pPr>
      <w:r>
        <w:rPr>
          <w:rFonts w:hint="eastAsia"/>
        </w:rPr>
        <w:t>3</w:t>
      </w:r>
      <w:r>
        <w:rPr>
          <w:rFonts w:hint="eastAsia"/>
        </w:rPr>
        <w:t>）色彩模式可为</w:t>
      </w:r>
      <w:r>
        <w:rPr>
          <w:rFonts w:hint="eastAsia"/>
        </w:rPr>
        <w:t>RGB</w:t>
      </w:r>
      <w:r>
        <w:rPr>
          <w:rFonts w:hint="eastAsia"/>
        </w:rPr>
        <w:t>或</w:t>
      </w:r>
      <w:r>
        <w:rPr>
          <w:rFonts w:hint="eastAsia"/>
        </w:rPr>
        <w:t>CMYK</w:t>
      </w:r>
      <w:r>
        <w:rPr>
          <w:rFonts w:hint="eastAsia"/>
        </w:rPr>
        <w:t>。</w:t>
      </w:r>
    </w:p>
    <w:p w14:paraId="15F569A4" w14:textId="77777777" w:rsidR="00C76C91" w:rsidRPr="00275C8C" w:rsidRDefault="00C76C91" w:rsidP="00C76C91">
      <w:pPr>
        <w:spacing w:line="360" w:lineRule="auto"/>
        <w:ind w:left="840"/>
      </w:pPr>
    </w:p>
    <w:p w14:paraId="2CABB3AB" w14:textId="77777777" w:rsidR="0081434E" w:rsidRDefault="0081434E">
      <w:pPr>
        <w:ind w:left="420"/>
      </w:pPr>
    </w:p>
    <w:p w14:paraId="521865C3" w14:textId="77777777" w:rsidR="005E747A" w:rsidRDefault="005E747A">
      <w:pPr>
        <w:ind w:left="420"/>
      </w:pPr>
    </w:p>
    <w:p w14:paraId="0D04BDFD" w14:textId="77777777" w:rsidR="005E747A" w:rsidRDefault="005E747A">
      <w:pPr>
        <w:ind w:left="420"/>
      </w:pPr>
    </w:p>
    <w:p w14:paraId="09F945B7" w14:textId="77777777" w:rsidR="005E747A" w:rsidRDefault="005E747A">
      <w:pPr>
        <w:ind w:left="420"/>
      </w:pPr>
    </w:p>
    <w:p w14:paraId="4C2B154A" w14:textId="68B46D9C" w:rsidR="006A1355" w:rsidRDefault="00F03A86" w:rsidP="006A1355">
      <w:r>
        <w:br w:type="page"/>
      </w:r>
      <w:r>
        <w:rPr>
          <w:rFonts w:hint="eastAsia"/>
        </w:rPr>
        <w:lastRenderedPageBreak/>
        <w:t>典型案例库：</w:t>
      </w:r>
    </w:p>
    <w:tbl>
      <w:tblPr>
        <w:tblStyle w:val="a7"/>
        <w:tblW w:w="8472" w:type="dxa"/>
        <w:tblLook w:val="04A0" w:firstRow="1" w:lastRow="0" w:firstColumn="1" w:lastColumn="0" w:noHBand="0" w:noVBand="1"/>
      </w:tblPr>
      <w:tblGrid>
        <w:gridCol w:w="1384"/>
        <w:gridCol w:w="2026"/>
        <w:gridCol w:w="2652"/>
        <w:gridCol w:w="2410"/>
      </w:tblGrid>
      <w:tr w:rsidR="006A1355" w14:paraId="480E9964" w14:textId="77777777" w:rsidTr="003D6C7D">
        <w:tc>
          <w:tcPr>
            <w:tcW w:w="1384" w:type="dxa"/>
            <w:vAlign w:val="center"/>
          </w:tcPr>
          <w:p w14:paraId="2BDC923F" w14:textId="77777777" w:rsidR="006A1355" w:rsidRDefault="006A1355" w:rsidP="003D6C7D">
            <w:pPr>
              <w:spacing w:line="360" w:lineRule="auto"/>
              <w:jc w:val="center"/>
            </w:pPr>
            <w:r w:rsidRPr="00E002C8">
              <w:rPr>
                <w:rFonts w:hint="eastAsia"/>
                <w:b/>
                <w:bCs/>
              </w:rPr>
              <w:t>岗位名称</w:t>
            </w:r>
          </w:p>
        </w:tc>
        <w:tc>
          <w:tcPr>
            <w:tcW w:w="2026" w:type="dxa"/>
            <w:vAlign w:val="center"/>
          </w:tcPr>
          <w:p w14:paraId="47E356F9" w14:textId="77777777" w:rsidR="006A1355" w:rsidRDefault="006A1355" w:rsidP="003D6C7D">
            <w:pPr>
              <w:spacing w:line="360" w:lineRule="auto"/>
              <w:jc w:val="center"/>
            </w:pPr>
            <w:r w:rsidRPr="00E002C8">
              <w:rPr>
                <w:rFonts w:hint="eastAsia"/>
                <w:b/>
                <w:bCs/>
              </w:rPr>
              <w:t>工作内容概述</w:t>
            </w:r>
          </w:p>
        </w:tc>
        <w:tc>
          <w:tcPr>
            <w:tcW w:w="2652" w:type="dxa"/>
            <w:vAlign w:val="center"/>
          </w:tcPr>
          <w:p w14:paraId="778C715C" w14:textId="77777777" w:rsidR="006A1355" w:rsidRDefault="006A1355" w:rsidP="003D6C7D">
            <w:pPr>
              <w:spacing w:line="360" w:lineRule="auto"/>
              <w:jc w:val="center"/>
            </w:pPr>
            <w:r w:rsidRPr="00E002C8">
              <w:rPr>
                <w:rFonts w:hint="eastAsia"/>
                <w:b/>
                <w:bCs/>
              </w:rPr>
              <w:t>典型工作任务</w:t>
            </w:r>
          </w:p>
        </w:tc>
        <w:tc>
          <w:tcPr>
            <w:tcW w:w="2410" w:type="dxa"/>
          </w:tcPr>
          <w:p w14:paraId="61E5CDA2" w14:textId="77777777" w:rsidR="006A1355" w:rsidRDefault="006A1355" w:rsidP="003D6C7D">
            <w:pPr>
              <w:spacing w:line="360" w:lineRule="auto"/>
              <w:jc w:val="center"/>
            </w:pPr>
            <w:r>
              <w:rPr>
                <w:rFonts w:hint="eastAsia"/>
              </w:rPr>
              <w:t>案例库</w:t>
            </w:r>
          </w:p>
        </w:tc>
      </w:tr>
      <w:tr w:rsidR="006A1355" w14:paraId="012FBC96" w14:textId="77777777" w:rsidTr="003D6C7D">
        <w:tc>
          <w:tcPr>
            <w:tcW w:w="1384" w:type="dxa"/>
            <w:vAlign w:val="center"/>
          </w:tcPr>
          <w:p w14:paraId="731F6D7D" w14:textId="77777777" w:rsidR="006A1355" w:rsidRDefault="006A1355" w:rsidP="003D6C7D">
            <w:pPr>
              <w:spacing w:line="360" w:lineRule="auto"/>
              <w:jc w:val="center"/>
            </w:pPr>
            <w:r w:rsidRPr="00E002C8">
              <w:rPr>
                <w:rFonts w:hint="eastAsia"/>
              </w:rPr>
              <w:t>平面广告设计</w:t>
            </w:r>
          </w:p>
        </w:tc>
        <w:tc>
          <w:tcPr>
            <w:tcW w:w="2026" w:type="dxa"/>
            <w:vAlign w:val="center"/>
          </w:tcPr>
          <w:p w14:paraId="17B83E49" w14:textId="77777777" w:rsidR="006A1355" w:rsidRDefault="006A1355" w:rsidP="003D6C7D">
            <w:pPr>
              <w:spacing w:line="360" w:lineRule="auto"/>
              <w:jc w:val="left"/>
            </w:pPr>
            <w:r w:rsidRPr="00E002C8">
              <w:rPr>
                <w:rFonts w:hint="eastAsia"/>
              </w:rPr>
              <w:t>理解并执行客户要求的设计任务，形成创意、画面的执行、印前完稿、与客户交流、提案</w:t>
            </w:r>
          </w:p>
        </w:tc>
        <w:tc>
          <w:tcPr>
            <w:tcW w:w="2652" w:type="dxa"/>
          </w:tcPr>
          <w:p w14:paraId="123A4353" w14:textId="77777777" w:rsidR="006A1355" w:rsidRPr="00E002C8" w:rsidRDefault="006A1355" w:rsidP="003D6C7D">
            <w:pPr>
              <w:spacing w:line="360" w:lineRule="auto"/>
              <w:jc w:val="left"/>
            </w:pPr>
            <w:r w:rsidRPr="00E002C8">
              <w:rPr>
                <w:rFonts w:hint="eastAsia"/>
              </w:rPr>
              <w:t>T1-1</w:t>
            </w:r>
            <w:r w:rsidRPr="00E002C8">
              <w:rPr>
                <w:rFonts w:hint="eastAsia"/>
              </w:rPr>
              <w:t>：接受设计任务并制定设计流程、计划</w:t>
            </w:r>
          </w:p>
          <w:p w14:paraId="60358198" w14:textId="77777777" w:rsidR="006A1355" w:rsidRPr="00E002C8" w:rsidRDefault="006A1355" w:rsidP="003D6C7D">
            <w:pPr>
              <w:spacing w:line="360" w:lineRule="auto"/>
              <w:ind w:rightChars="-231" w:right="-485"/>
              <w:jc w:val="left"/>
            </w:pPr>
            <w:r w:rsidRPr="00E002C8">
              <w:rPr>
                <w:rFonts w:hint="eastAsia"/>
              </w:rPr>
              <w:t>T1-2</w:t>
            </w:r>
            <w:r w:rsidRPr="00E002C8">
              <w:rPr>
                <w:rFonts w:hint="eastAsia"/>
              </w:rPr>
              <w:t>：素材的收集及处理</w:t>
            </w:r>
          </w:p>
          <w:p w14:paraId="7FB99821" w14:textId="77777777" w:rsidR="006A1355" w:rsidRPr="00E002C8" w:rsidRDefault="006A1355" w:rsidP="003D6C7D">
            <w:pPr>
              <w:spacing w:line="360" w:lineRule="auto"/>
              <w:jc w:val="left"/>
            </w:pPr>
            <w:r w:rsidRPr="00E002C8">
              <w:rPr>
                <w:rFonts w:hint="eastAsia"/>
              </w:rPr>
              <w:t>T1-3</w:t>
            </w:r>
            <w:r w:rsidRPr="00E002C8">
              <w:rPr>
                <w:rFonts w:hint="eastAsia"/>
              </w:rPr>
              <w:t>：图片后期护理</w:t>
            </w:r>
          </w:p>
          <w:p w14:paraId="0E0E2A1E" w14:textId="77777777" w:rsidR="006A1355" w:rsidRPr="00E002C8" w:rsidRDefault="006A1355" w:rsidP="003D6C7D">
            <w:pPr>
              <w:spacing w:line="360" w:lineRule="auto"/>
              <w:jc w:val="left"/>
            </w:pPr>
            <w:r w:rsidRPr="00E002C8">
              <w:rPr>
                <w:rFonts w:hint="eastAsia"/>
              </w:rPr>
              <w:t>T1-4</w:t>
            </w:r>
            <w:r w:rsidRPr="00E002C8">
              <w:rPr>
                <w:rFonts w:hint="eastAsia"/>
              </w:rPr>
              <w:t>：海报设计</w:t>
            </w:r>
          </w:p>
          <w:p w14:paraId="50728BC0" w14:textId="77777777" w:rsidR="006A1355" w:rsidRPr="00E002C8" w:rsidRDefault="006A1355" w:rsidP="003D6C7D">
            <w:pPr>
              <w:spacing w:line="360" w:lineRule="auto"/>
              <w:jc w:val="left"/>
            </w:pPr>
            <w:r w:rsidRPr="00E002C8">
              <w:rPr>
                <w:rFonts w:hint="eastAsia"/>
              </w:rPr>
              <w:t>T1-5</w:t>
            </w:r>
            <w:r w:rsidRPr="00E002C8">
              <w:rPr>
                <w:rFonts w:hint="eastAsia"/>
              </w:rPr>
              <w:t>：标志设计</w:t>
            </w:r>
          </w:p>
          <w:p w14:paraId="55683032" w14:textId="77777777" w:rsidR="006A1355" w:rsidRPr="00E002C8" w:rsidRDefault="006A1355" w:rsidP="003D6C7D">
            <w:pPr>
              <w:spacing w:line="360" w:lineRule="auto"/>
              <w:jc w:val="left"/>
            </w:pPr>
            <w:r w:rsidRPr="00E002C8">
              <w:rPr>
                <w:rFonts w:hint="eastAsia"/>
              </w:rPr>
              <w:t>T1-6</w:t>
            </w:r>
            <w:r w:rsidRPr="00E002C8">
              <w:rPr>
                <w:rFonts w:hint="eastAsia"/>
              </w:rPr>
              <w:t>：</w:t>
            </w:r>
            <w:r w:rsidRPr="00E002C8">
              <w:rPr>
                <w:rFonts w:hint="eastAsia"/>
              </w:rPr>
              <w:t>VI</w:t>
            </w:r>
            <w:r w:rsidRPr="00E002C8">
              <w:rPr>
                <w:rFonts w:hint="eastAsia"/>
              </w:rPr>
              <w:t>设计</w:t>
            </w:r>
          </w:p>
          <w:p w14:paraId="190DDA23" w14:textId="77777777" w:rsidR="006A1355" w:rsidRPr="00E002C8" w:rsidRDefault="006A1355" w:rsidP="003D6C7D">
            <w:pPr>
              <w:spacing w:line="360" w:lineRule="auto"/>
              <w:jc w:val="left"/>
            </w:pPr>
            <w:r w:rsidRPr="00E002C8">
              <w:rPr>
                <w:rFonts w:hint="eastAsia"/>
              </w:rPr>
              <w:t>T1-7</w:t>
            </w:r>
            <w:r w:rsidRPr="00E002C8">
              <w:rPr>
                <w:rFonts w:hint="eastAsia"/>
              </w:rPr>
              <w:t>：</w:t>
            </w:r>
            <w:r w:rsidRPr="00E002C8">
              <w:rPr>
                <w:rFonts w:hint="eastAsia"/>
              </w:rPr>
              <w:t>ICON</w:t>
            </w:r>
            <w:r w:rsidRPr="00E002C8">
              <w:rPr>
                <w:rFonts w:hint="eastAsia"/>
              </w:rPr>
              <w:t>设计</w:t>
            </w:r>
          </w:p>
          <w:p w14:paraId="437640BD" w14:textId="77777777" w:rsidR="006A1355" w:rsidRPr="00E002C8" w:rsidRDefault="006A1355" w:rsidP="003D6C7D">
            <w:pPr>
              <w:spacing w:line="360" w:lineRule="auto"/>
              <w:jc w:val="left"/>
            </w:pPr>
            <w:r w:rsidRPr="00E002C8">
              <w:rPr>
                <w:rFonts w:hint="eastAsia"/>
              </w:rPr>
              <w:t>T1-8</w:t>
            </w:r>
            <w:r w:rsidRPr="00E002C8">
              <w:rPr>
                <w:rFonts w:hint="eastAsia"/>
              </w:rPr>
              <w:t>：单页设计</w:t>
            </w:r>
          </w:p>
          <w:p w14:paraId="2A9E6C33" w14:textId="77777777" w:rsidR="006A1355" w:rsidRPr="00E002C8" w:rsidRDefault="006A1355" w:rsidP="003D6C7D">
            <w:pPr>
              <w:spacing w:line="360" w:lineRule="auto"/>
              <w:jc w:val="left"/>
            </w:pPr>
            <w:r w:rsidRPr="00E002C8">
              <w:rPr>
                <w:rFonts w:hint="eastAsia"/>
              </w:rPr>
              <w:t>T1-9</w:t>
            </w:r>
            <w:r w:rsidRPr="00E002C8">
              <w:rPr>
                <w:rFonts w:hint="eastAsia"/>
              </w:rPr>
              <w:t>：画册设计</w:t>
            </w:r>
          </w:p>
          <w:p w14:paraId="1AA9BCB1" w14:textId="77777777" w:rsidR="006A1355" w:rsidRPr="00E002C8" w:rsidRDefault="006A1355" w:rsidP="003D6C7D">
            <w:pPr>
              <w:spacing w:line="360" w:lineRule="auto"/>
              <w:jc w:val="left"/>
            </w:pPr>
            <w:r w:rsidRPr="00E002C8">
              <w:rPr>
                <w:rFonts w:hint="eastAsia"/>
              </w:rPr>
              <w:t>T1-10</w:t>
            </w:r>
            <w:r w:rsidRPr="00E002C8">
              <w:rPr>
                <w:rFonts w:hint="eastAsia"/>
              </w:rPr>
              <w:t>：提案</w:t>
            </w:r>
            <w:r w:rsidRPr="00E002C8">
              <w:rPr>
                <w:rFonts w:hint="eastAsia"/>
              </w:rPr>
              <w:t>PPT</w:t>
            </w:r>
            <w:r w:rsidRPr="00E002C8">
              <w:rPr>
                <w:rFonts w:hint="eastAsia"/>
              </w:rPr>
              <w:t>设计</w:t>
            </w:r>
          </w:p>
          <w:p w14:paraId="7CB895CF" w14:textId="77777777" w:rsidR="006A1355" w:rsidRPr="00E002C8" w:rsidRDefault="006A1355" w:rsidP="003D6C7D">
            <w:pPr>
              <w:spacing w:line="360" w:lineRule="auto"/>
              <w:jc w:val="left"/>
            </w:pPr>
            <w:r w:rsidRPr="00E002C8">
              <w:rPr>
                <w:rFonts w:hint="eastAsia"/>
              </w:rPr>
              <w:t>T1-11</w:t>
            </w:r>
            <w:r w:rsidRPr="00E002C8">
              <w:rPr>
                <w:rFonts w:hint="eastAsia"/>
              </w:rPr>
              <w:t>：参与创意发散</w:t>
            </w:r>
            <w:r w:rsidRPr="00E002C8">
              <w:rPr>
                <w:rFonts w:hint="eastAsia"/>
              </w:rPr>
              <w:t>/</w:t>
            </w:r>
            <w:r w:rsidRPr="00E002C8">
              <w:rPr>
                <w:rFonts w:hint="eastAsia"/>
              </w:rPr>
              <w:t>形成</w:t>
            </w:r>
          </w:p>
          <w:p w14:paraId="5058194A" w14:textId="77777777" w:rsidR="006A1355" w:rsidRDefault="006A1355" w:rsidP="003D6C7D">
            <w:pPr>
              <w:spacing w:line="360" w:lineRule="auto"/>
              <w:jc w:val="left"/>
            </w:pPr>
            <w:r w:rsidRPr="00E002C8">
              <w:rPr>
                <w:rFonts w:hint="eastAsia"/>
              </w:rPr>
              <w:t>T1-12</w:t>
            </w:r>
            <w:r w:rsidRPr="00E002C8">
              <w:rPr>
                <w:rFonts w:hint="eastAsia"/>
              </w:rPr>
              <w:t>：商业插画设计</w:t>
            </w:r>
          </w:p>
        </w:tc>
        <w:tc>
          <w:tcPr>
            <w:tcW w:w="2410" w:type="dxa"/>
          </w:tcPr>
          <w:p w14:paraId="5ECF05B8" w14:textId="77777777" w:rsidR="006A1355" w:rsidRDefault="006A1355" w:rsidP="003D6C7D">
            <w:pPr>
              <w:spacing w:line="360" w:lineRule="auto"/>
            </w:pPr>
            <w:r>
              <w:rPr>
                <w:rFonts w:hint="eastAsia"/>
              </w:rPr>
              <w:t>商业海报设计制作案例</w:t>
            </w:r>
          </w:p>
          <w:p w14:paraId="471B5BE1" w14:textId="77777777" w:rsidR="006A1355" w:rsidRDefault="006A1355" w:rsidP="003D6C7D">
            <w:pPr>
              <w:spacing w:line="360" w:lineRule="auto"/>
            </w:pPr>
            <w:r>
              <w:rPr>
                <w:rFonts w:hint="eastAsia"/>
              </w:rPr>
              <w:t>公益海报设计制作案例</w:t>
            </w:r>
          </w:p>
          <w:p w14:paraId="7FA0A020" w14:textId="77777777" w:rsidR="006A1355" w:rsidRDefault="006A1355" w:rsidP="003D6C7D">
            <w:pPr>
              <w:spacing w:line="360" w:lineRule="auto"/>
            </w:pPr>
            <w:r>
              <w:rPr>
                <w:rFonts w:hint="eastAsia"/>
              </w:rPr>
              <w:t>LOGO</w:t>
            </w:r>
            <w:r>
              <w:rPr>
                <w:rFonts w:hint="eastAsia"/>
              </w:rPr>
              <w:t>设计案例</w:t>
            </w:r>
          </w:p>
          <w:p w14:paraId="502BE036" w14:textId="77777777" w:rsidR="006A1355" w:rsidRDefault="006A1355" w:rsidP="003D6C7D">
            <w:pPr>
              <w:spacing w:line="360" w:lineRule="auto"/>
            </w:pPr>
            <w:r>
              <w:rPr>
                <w:rFonts w:hint="eastAsia"/>
              </w:rPr>
              <w:t>商业宣传册设计案例</w:t>
            </w:r>
          </w:p>
          <w:p w14:paraId="3E4569BC" w14:textId="77777777" w:rsidR="006A1355" w:rsidRDefault="006A1355" w:rsidP="003D6C7D">
            <w:pPr>
              <w:spacing w:line="360" w:lineRule="auto"/>
            </w:pPr>
            <w:r>
              <w:rPr>
                <w:rFonts w:hint="eastAsia"/>
              </w:rPr>
              <w:t>提案</w:t>
            </w:r>
            <w:r>
              <w:rPr>
                <w:rFonts w:hint="eastAsia"/>
              </w:rPr>
              <w:t>PPT</w:t>
            </w:r>
            <w:r>
              <w:rPr>
                <w:rFonts w:hint="eastAsia"/>
              </w:rPr>
              <w:t>设计案例</w:t>
            </w:r>
          </w:p>
          <w:p w14:paraId="07F61D47" w14:textId="77777777" w:rsidR="006A1355" w:rsidRDefault="006A1355" w:rsidP="003D6C7D">
            <w:pPr>
              <w:spacing w:line="360" w:lineRule="auto"/>
            </w:pPr>
            <w:r>
              <w:rPr>
                <w:rFonts w:hint="eastAsia"/>
              </w:rPr>
              <w:t>单页设计案例</w:t>
            </w:r>
          </w:p>
          <w:p w14:paraId="07CDE751" w14:textId="77777777" w:rsidR="006A1355" w:rsidRDefault="006A1355" w:rsidP="003D6C7D">
            <w:pPr>
              <w:spacing w:line="360" w:lineRule="auto"/>
            </w:pPr>
            <w:r>
              <w:rPr>
                <w:rFonts w:hint="eastAsia"/>
              </w:rPr>
              <w:t>商业插画案例</w:t>
            </w:r>
          </w:p>
        </w:tc>
      </w:tr>
      <w:tr w:rsidR="006A1355" w14:paraId="0B724A2D" w14:textId="77777777" w:rsidTr="003D6C7D">
        <w:tc>
          <w:tcPr>
            <w:tcW w:w="1384" w:type="dxa"/>
            <w:vAlign w:val="center"/>
          </w:tcPr>
          <w:p w14:paraId="1F6275C6" w14:textId="77777777" w:rsidR="006A1355" w:rsidRDefault="006A1355" w:rsidP="003D6C7D">
            <w:pPr>
              <w:spacing w:line="360" w:lineRule="auto"/>
              <w:jc w:val="center"/>
            </w:pPr>
            <w:r w:rsidRPr="00E002C8">
              <w:rPr>
                <w:rFonts w:hint="eastAsia"/>
              </w:rPr>
              <w:t>出版</w:t>
            </w:r>
            <w:r w:rsidRPr="00E002C8">
              <w:rPr>
                <w:rFonts w:hint="eastAsia"/>
              </w:rPr>
              <w:t>/</w:t>
            </w:r>
            <w:r w:rsidRPr="00E002C8">
              <w:rPr>
                <w:rFonts w:hint="eastAsia"/>
              </w:rPr>
              <w:t>印刷设计</w:t>
            </w:r>
          </w:p>
        </w:tc>
        <w:tc>
          <w:tcPr>
            <w:tcW w:w="2026" w:type="dxa"/>
            <w:vAlign w:val="center"/>
          </w:tcPr>
          <w:p w14:paraId="1F4CF803" w14:textId="77777777" w:rsidR="006A1355" w:rsidRDefault="006A1355" w:rsidP="003D6C7D">
            <w:pPr>
              <w:spacing w:line="360" w:lineRule="auto"/>
              <w:jc w:val="left"/>
            </w:pPr>
            <w:r w:rsidRPr="00E002C8">
              <w:rPr>
                <w:rFonts w:hint="eastAsia"/>
              </w:rPr>
              <w:t>出版物封面设计、出版物（书籍、杂志、电子书）内页版式编排、印前完稿设计、书籍</w:t>
            </w:r>
            <w:r w:rsidRPr="00E002C8">
              <w:rPr>
                <w:rFonts w:hint="eastAsia"/>
              </w:rPr>
              <w:t>/</w:t>
            </w:r>
            <w:r w:rsidRPr="00E002C8">
              <w:rPr>
                <w:rFonts w:hint="eastAsia"/>
              </w:rPr>
              <w:t>杂志装帧设计</w:t>
            </w:r>
          </w:p>
        </w:tc>
        <w:tc>
          <w:tcPr>
            <w:tcW w:w="2652" w:type="dxa"/>
          </w:tcPr>
          <w:p w14:paraId="66D34A37" w14:textId="77777777" w:rsidR="006A1355" w:rsidRPr="00E002C8" w:rsidRDefault="006A1355" w:rsidP="003D6C7D">
            <w:pPr>
              <w:spacing w:line="360" w:lineRule="auto"/>
              <w:jc w:val="left"/>
            </w:pPr>
            <w:r w:rsidRPr="00E002C8">
              <w:rPr>
                <w:rFonts w:hint="eastAsia"/>
              </w:rPr>
              <w:t>T3-1</w:t>
            </w:r>
            <w:r w:rsidRPr="00E002C8">
              <w:rPr>
                <w:rFonts w:hint="eastAsia"/>
              </w:rPr>
              <w:t>：封面设计</w:t>
            </w:r>
          </w:p>
          <w:p w14:paraId="52D30E3D" w14:textId="77777777" w:rsidR="006A1355" w:rsidRPr="00E002C8" w:rsidRDefault="006A1355" w:rsidP="003D6C7D">
            <w:pPr>
              <w:spacing w:line="360" w:lineRule="auto"/>
              <w:jc w:val="left"/>
            </w:pPr>
            <w:r w:rsidRPr="00E002C8">
              <w:rPr>
                <w:rFonts w:hint="eastAsia"/>
              </w:rPr>
              <w:t>T3-2</w:t>
            </w:r>
            <w:r w:rsidRPr="00E002C8">
              <w:rPr>
                <w:rFonts w:hint="eastAsia"/>
              </w:rPr>
              <w:t>：文字排版</w:t>
            </w:r>
          </w:p>
          <w:p w14:paraId="05D60BB0" w14:textId="77777777" w:rsidR="006A1355" w:rsidRPr="00E002C8" w:rsidRDefault="006A1355" w:rsidP="003D6C7D">
            <w:pPr>
              <w:spacing w:line="360" w:lineRule="auto"/>
              <w:jc w:val="left"/>
            </w:pPr>
            <w:r w:rsidRPr="00E002C8">
              <w:t>T</w:t>
            </w:r>
            <w:r w:rsidRPr="00E002C8">
              <w:rPr>
                <w:rFonts w:hint="eastAsia"/>
              </w:rPr>
              <w:t>3-3</w:t>
            </w:r>
            <w:r w:rsidRPr="00E002C8">
              <w:rPr>
                <w:rFonts w:hint="eastAsia"/>
              </w:rPr>
              <w:t>：内页版式设计</w:t>
            </w:r>
          </w:p>
          <w:p w14:paraId="7F8B0406" w14:textId="77777777" w:rsidR="006A1355" w:rsidRPr="00E002C8" w:rsidRDefault="006A1355" w:rsidP="003D6C7D">
            <w:pPr>
              <w:spacing w:line="360" w:lineRule="auto"/>
              <w:jc w:val="left"/>
            </w:pPr>
            <w:r w:rsidRPr="00E002C8">
              <w:rPr>
                <w:rFonts w:hint="eastAsia"/>
              </w:rPr>
              <w:t>T3-4</w:t>
            </w:r>
            <w:r w:rsidRPr="00E002C8">
              <w:rPr>
                <w:rFonts w:hint="eastAsia"/>
              </w:rPr>
              <w:t>：印前完稿</w:t>
            </w:r>
          </w:p>
          <w:p w14:paraId="13265703" w14:textId="77777777" w:rsidR="006A1355" w:rsidRDefault="006A1355" w:rsidP="003D6C7D">
            <w:pPr>
              <w:spacing w:line="360" w:lineRule="auto"/>
              <w:jc w:val="left"/>
            </w:pPr>
            <w:r w:rsidRPr="00E002C8">
              <w:rPr>
                <w:rFonts w:hint="eastAsia"/>
              </w:rPr>
              <w:t>T3-5</w:t>
            </w:r>
            <w:r w:rsidRPr="00E002C8">
              <w:rPr>
                <w:rFonts w:hint="eastAsia"/>
              </w:rPr>
              <w:t>：装帧设计</w:t>
            </w:r>
          </w:p>
        </w:tc>
        <w:tc>
          <w:tcPr>
            <w:tcW w:w="2410" w:type="dxa"/>
          </w:tcPr>
          <w:p w14:paraId="40E4D93E" w14:textId="77777777" w:rsidR="006A1355" w:rsidRDefault="006A1355" w:rsidP="003D6C7D">
            <w:pPr>
              <w:spacing w:line="360" w:lineRule="auto"/>
            </w:pPr>
            <w:r>
              <w:rPr>
                <w:rFonts w:hint="eastAsia"/>
              </w:rPr>
              <w:t>书籍设计案例</w:t>
            </w:r>
          </w:p>
          <w:p w14:paraId="266F007C" w14:textId="77777777" w:rsidR="006A1355" w:rsidRDefault="006A1355" w:rsidP="003D6C7D">
            <w:pPr>
              <w:spacing w:line="360" w:lineRule="auto"/>
            </w:pPr>
            <w:r>
              <w:rPr>
                <w:rFonts w:hint="eastAsia"/>
              </w:rPr>
              <w:t>杂志设计案例</w:t>
            </w:r>
          </w:p>
        </w:tc>
      </w:tr>
      <w:tr w:rsidR="006A1355" w14:paraId="7B674A74" w14:textId="77777777" w:rsidTr="003D6C7D">
        <w:tc>
          <w:tcPr>
            <w:tcW w:w="1384" w:type="dxa"/>
            <w:vAlign w:val="center"/>
          </w:tcPr>
          <w:p w14:paraId="3A944B82" w14:textId="77777777" w:rsidR="006A1355" w:rsidRDefault="006A1355" w:rsidP="003D6C7D">
            <w:pPr>
              <w:spacing w:line="360" w:lineRule="auto"/>
              <w:jc w:val="center"/>
            </w:pPr>
            <w:r w:rsidRPr="00E002C8">
              <w:rPr>
                <w:rFonts w:hint="eastAsia"/>
              </w:rPr>
              <w:t>插画设计</w:t>
            </w:r>
          </w:p>
        </w:tc>
        <w:tc>
          <w:tcPr>
            <w:tcW w:w="2026" w:type="dxa"/>
            <w:vAlign w:val="center"/>
          </w:tcPr>
          <w:p w14:paraId="662185AD" w14:textId="77777777" w:rsidR="006A1355" w:rsidRDefault="006A1355" w:rsidP="003D6C7D">
            <w:pPr>
              <w:spacing w:line="360" w:lineRule="auto"/>
              <w:jc w:val="left"/>
            </w:pPr>
            <w:r w:rsidRPr="00E002C8">
              <w:rPr>
                <w:rFonts w:hint="eastAsia"/>
              </w:rPr>
              <w:t>为出版行业、广告行业等行业绘制插画或单纯的动漫造型设计</w:t>
            </w:r>
          </w:p>
        </w:tc>
        <w:tc>
          <w:tcPr>
            <w:tcW w:w="2652" w:type="dxa"/>
          </w:tcPr>
          <w:p w14:paraId="2F123AAE" w14:textId="77777777" w:rsidR="006A1355" w:rsidRPr="00E002C8" w:rsidRDefault="006A1355" w:rsidP="003D6C7D">
            <w:pPr>
              <w:spacing w:line="360" w:lineRule="auto"/>
              <w:jc w:val="left"/>
            </w:pPr>
            <w:r w:rsidRPr="00E002C8">
              <w:rPr>
                <w:rFonts w:hint="eastAsia"/>
              </w:rPr>
              <w:t>T5-1</w:t>
            </w:r>
            <w:r w:rsidRPr="00E002C8">
              <w:rPr>
                <w:rFonts w:hint="eastAsia"/>
              </w:rPr>
              <w:t>：广告插画设计</w:t>
            </w:r>
          </w:p>
          <w:p w14:paraId="6961F036" w14:textId="77777777" w:rsidR="006A1355" w:rsidRPr="00E002C8" w:rsidRDefault="006A1355" w:rsidP="003D6C7D">
            <w:pPr>
              <w:spacing w:line="360" w:lineRule="auto"/>
              <w:jc w:val="left"/>
            </w:pPr>
            <w:r w:rsidRPr="00E002C8">
              <w:rPr>
                <w:rFonts w:hint="eastAsia"/>
              </w:rPr>
              <w:t>T5-2</w:t>
            </w:r>
            <w:r w:rsidRPr="00E002C8">
              <w:rPr>
                <w:rFonts w:hint="eastAsia"/>
              </w:rPr>
              <w:t>：吉祥物（卡通造型）设计</w:t>
            </w:r>
          </w:p>
          <w:p w14:paraId="6D494100" w14:textId="77777777" w:rsidR="006A1355" w:rsidRDefault="006A1355" w:rsidP="003D6C7D">
            <w:pPr>
              <w:spacing w:line="360" w:lineRule="auto"/>
              <w:jc w:val="left"/>
            </w:pPr>
            <w:r w:rsidRPr="00E002C8">
              <w:rPr>
                <w:rFonts w:hint="eastAsia"/>
              </w:rPr>
              <w:t>T5-3</w:t>
            </w:r>
            <w:r w:rsidRPr="00E002C8">
              <w:rPr>
                <w:rFonts w:hint="eastAsia"/>
              </w:rPr>
              <w:t>：书籍插画设计</w:t>
            </w:r>
          </w:p>
        </w:tc>
        <w:tc>
          <w:tcPr>
            <w:tcW w:w="2410" w:type="dxa"/>
          </w:tcPr>
          <w:p w14:paraId="2E4F80BB" w14:textId="77777777" w:rsidR="006A1355" w:rsidRDefault="006A1355" w:rsidP="003D6C7D">
            <w:pPr>
              <w:spacing w:line="360" w:lineRule="auto"/>
            </w:pPr>
            <w:r>
              <w:rPr>
                <w:rFonts w:hint="eastAsia"/>
              </w:rPr>
              <w:t>商业插画设计案例</w:t>
            </w:r>
          </w:p>
          <w:p w14:paraId="3B0A56C8" w14:textId="77777777" w:rsidR="006A1355" w:rsidRDefault="006A1355" w:rsidP="003D6C7D">
            <w:pPr>
              <w:spacing w:line="360" w:lineRule="auto"/>
            </w:pPr>
            <w:r>
              <w:rPr>
                <w:rFonts w:hint="eastAsia"/>
              </w:rPr>
              <w:t>吉祥物设计案例</w:t>
            </w:r>
          </w:p>
          <w:p w14:paraId="16B01020" w14:textId="77777777" w:rsidR="006A1355" w:rsidRDefault="006A1355" w:rsidP="003D6C7D">
            <w:pPr>
              <w:spacing w:line="360" w:lineRule="auto"/>
            </w:pPr>
            <w:r>
              <w:rPr>
                <w:rFonts w:hint="eastAsia"/>
              </w:rPr>
              <w:t>书籍插画设计案例</w:t>
            </w:r>
          </w:p>
        </w:tc>
      </w:tr>
    </w:tbl>
    <w:p w14:paraId="44A03223" w14:textId="77777777" w:rsidR="006A1355" w:rsidRDefault="006A1355" w:rsidP="006A1355">
      <w:pPr>
        <w:spacing w:line="360" w:lineRule="auto"/>
      </w:pPr>
    </w:p>
    <w:p w14:paraId="50B03511" w14:textId="77777777" w:rsidR="006A1355" w:rsidRDefault="006A1355" w:rsidP="006A1355">
      <w:pPr>
        <w:spacing w:line="360" w:lineRule="auto"/>
        <w:jc w:val="left"/>
      </w:pPr>
      <w:r>
        <w:rPr>
          <w:rFonts w:hint="eastAsia"/>
        </w:rPr>
        <w:t>课程素材库</w:t>
      </w:r>
    </w:p>
    <w:tbl>
      <w:tblPr>
        <w:tblStyle w:val="a7"/>
        <w:tblW w:w="8520" w:type="dxa"/>
        <w:tblLook w:val="04A0" w:firstRow="1" w:lastRow="0" w:firstColumn="1" w:lastColumn="0" w:noHBand="0" w:noVBand="1"/>
      </w:tblPr>
      <w:tblGrid>
        <w:gridCol w:w="2840"/>
        <w:gridCol w:w="2840"/>
        <w:gridCol w:w="2840"/>
      </w:tblGrid>
      <w:tr w:rsidR="006A1355" w14:paraId="2AAA5836" w14:textId="77777777" w:rsidTr="003D6C7D">
        <w:tc>
          <w:tcPr>
            <w:tcW w:w="2840" w:type="dxa"/>
            <w:vAlign w:val="center"/>
          </w:tcPr>
          <w:p w14:paraId="12F0AA8A" w14:textId="77777777" w:rsidR="006A1355" w:rsidRDefault="006A1355" w:rsidP="003D6C7D">
            <w:pPr>
              <w:spacing w:line="360" w:lineRule="auto"/>
              <w:jc w:val="left"/>
            </w:pPr>
            <w:r>
              <w:rPr>
                <w:rStyle w:val="a5"/>
                <w:rFonts w:hint="eastAsia"/>
                <w:b/>
                <w:bCs/>
              </w:rPr>
              <w:t>典型工作任务</w:t>
            </w:r>
            <w:r>
              <w:rPr>
                <w:rFonts w:hint="eastAsia"/>
                <w:b/>
                <w:bCs/>
                <w:szCs w:val="21"/>
              </w:rPr>
              <w:tab/>
            </w:r>
          </w:p>
        </w:tc>
        <w:tc>
          <w:tcPr>
            <w:tcW w:w="2840" w:type="dxa"/>
            <w:vAlign w:val="center"/>
          </w:tcPr>
          <w:p w14:paraId="35CB300C" w14:textId="77777777" w:rsidR="006A1355" w:rsidRDefault="006A1355" w:rsidP="003D6C7D">
            <w:pPr>
              <w:spacing w:line="360" w:lineRule="auto"/>
              <w:jc w:val="left"/>
            </w:pPr>
            <w:r>
              <w:rPr>
                <w:rStyle w:val="a5"/>
                <w:rFonts w:hint="eastAsia"/>
                <w:b/>
                <w:bCs/>
              </w:rPr>
              <w:t>职业能力</w:t>
            </w:r>
          </w:p>
        </w:tc>
        <w:tc>
          <w:tcPr>
            <w:tcW w:w="2840" w:type="dxa"/>
          </w:tcPr>
          <w:p w14:paraId="4EFF13E0" w14:textId="77777777" w:rsidR="006A1355" w:rsidRDefault="006A1355" w:rsidP="003D6C7D">
            <w:pPr>
              <w:spacing w:line="360" w:lineRule="auto"/>
              <w:jc w:val="left"/>
            </w:pPr>
            <w:r>
              <w:rPr>
                <w:rFonts w:hint="eastAsia"/>
              </w:rPr>
              <w:t>素材库</w:t>
            </w:r>
          </w:p>
        </w:tc>
      </w:tr>
      <w:tr w:rsidR="006A1355" w14:paraId="53ADB0D7" w14:textId="77777777" w:rsidTr="003D6C7D">
        <w:tc>
          <w:tcPr>
            <w:tcW w:w="2840" w:type="dxa"/>
          </w:tcPr>
          <w:p w14:paraId="6406CF4E" w14:textId="77777777" w:rsidR="006A1355" w:rsidRDefault="006A1355" w:rsidP="003D6C7D">
            <w:pPr>
              <w:pStyle w:val="5"/>
              <w:spacing w:line="240" w:lineRule="auto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T1-1：素材的收集及处理</w:t>
            </w:r>
          </w:p>
          <w:p w14:paraId="744BCC4F" w14:textId="77777777" w:rsidR="006A1355" w:rsidRDefault="006A1355" w:rsidP="003D6C7D">
            <w:pPr>
              <w:spacing w:line="360" w:lineRule="auto"/>
              <w:jc w:val="left"/>
            </w:pPr>
          </w:p>
        </w:tc>
        <w:tc>
          <w:tcPr>
            <w:tcW w:w="2840" w:type="dxa"/>
          </w:tcPr>
          <w:p w14:paraId="1AE9DEE6" w14:textId="77777777" w:rsidR="006A1355" w:rsidRDefault="006A1355" w:rsidP="003D6C7D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A1-2-1:计算机操作能力</w:t>
            </w:r>
          </w:p>
          <w:p w14:paraId="1918DC1F" w14:textId="77777777" w:rsidR="006A1355" w:rsidRDefault="006A1355" w:rsidP="003D6C7D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A1-2-2：素材搜索能力</w:t>
            </w:r>
          </w:p>
          <w:p w14:paraId="69C15E70" w14:textId="77777777" w:rsidR="006A1355" w:rsidRDefault="006A1355" w:rsidP="003D6C7D">
            <w:pPr>
              <w:spacing w:line="360" w:lineRule="auto"/>
              <w:jc w:val="left"/>
            </w:pPr>
            <w:r>
              <w:rPr>
                <w:rFonts w:hint="eastAsia"/>
                <w:szCs w:val="21"/>
              </w:rPr>
              <w:t>A1-2-3</w:t>
            </w:r>
            <w:r>
              <w:rPr>
                <w:rFonts w:hint="eastAsia"/>
                <w:szCs w:val="21"/>
              </w:rPr>
              <w:t>：文件整理能力</w:t>
            </w:r>
          </w:p>
        </w:tc>
        <w:tc>
          <w:tcPr>
            <w:tcW w:w="2840" w:type="dxa"/>
          </w:tcPr>
          <w:p w14:paraId="3A50CBF9" w14:textId="77777777" w:rsidR="006A1355" w:rsidRDefault="006A1355" w:rsidP="003D6C7D">
            <w:pPr>
              <w:spacing w:line="360" w:lineRule="auto"/>
              <w:jc w:val="left"/>
            </w:pPr>
            <w:r>
              <w:rPr>
                <w:rFonts w:hint="eastAsia"/>
              </w:rPr>
              <w:t>位图及矢量图素材</w:t>
            </w:r>
          </w:p>
          <w:p w14:paraId="48ADEEC4" w14:textId="77777777" w:rsidR="006A1355" w:rsidRDefault="006A1355" w:rsidP="003D6C7D">
            <w:pPr>
              <w:spacing w:line="360" w:lineRule="auto"/>
              <w:jc w:val="left"/>
            </w:pPr>
            <w:r>
              <w:rPr>
                <w:rFonts w:hint="eastAsia"/>
              </w:rPr>
              <w:t>广告设计案例</w:t>
            </w:r>
          </w:p>
        </w:tc>
      </w:tr>
      <w:tr w:rsidR="006A1355" w14:paraId="222C248A" w14:textId="77777777" w:rsidTr="003D6C7D">
        <w:tc>
          <w:tcPr>
            <w:tcW w:w="2840" w:type="dxa"/>
          </w:tcPr>
          <w:p w14:paraId="49660790" w14:textId="77777777" w:rsidR="006A1355" w:rsidRDefault="006A1355" w:rsidP="003D6C7D">
            <w:pPr>
              <w:spacing w:line="360" w:lineRule="auto"/>
              <w:jc w:val="left"/>
            </w:pPr>
            <w:r w:rsidRPr="00D14963">
              <w:rPr>
                <w:rFonts w:hint="eastAsia"/>
                <w:szCs w:val="21"/>
              </w:rPr>
              <w:lastRenderedPageBreak/>
              <w:t>T1-</w:t>
            </w:r>
            <w:r>
              <w:rPr>
                <w:rFonts w:hint="eastAsia"/>
                <w:szCs w:val="21"/>
              </w:rPr>
              <w:t>2</w:t>
            </w:r>
            <w:r w:rsidRPr="00D14963">
              <w:rPr>
                <w:rFonts w:hint="eastAsia"/>
                <w:szCs w:val="21"/>
              </w:rPr>
              <w:t>：图片后期处理</w:t>
            </w:r>
          </w:p>
        </w:tc>
        <w:tc>
          <w:tcPr>
            <w:tcW w:w="2840" w:type="dxa"/>
          </w:tcPr>
          <w:p w14:paraId="6A3D08E2" w14:textId="77777777" w:rsidR="006A1355" w:rsidRPr="00D14963" w:rsidRDefault="006A1355" w:rsidP="003D6C7D">
            <w:pPr>
              <w:pStyle w:val="5"/>
              <w:rPr>
                <w:color w:val="auto"/>
                <w:sz w:val="21"/>
                <w:szCs w:val="21"/>
              </w:rPr>
            </w:pPr>
            <w:r w:rsidRPr="00D14963">
              <w:rPr>
                <w:rFonts w:hint="eastAsia"/>
                <w:color w:val="auto"/>
                <w:sz w:val="21"/>
                <w:szCs w:val="21"/>
              </w:rPr>
              <w:t>A1-3-1：造型修饰</w:t>
            </w:r>
          </w:p>
          <w:p w14:paraId="428AC3AE" w14:textId="77777777" w:rsidR="006A1355" w:rsidRPr="00D14963" w:rsidRDefault="006A1355" w:rsidP="003D6C7D">
            <w:pPr>
              <w:pStyle w:val="5"/>
              <w:rPr>
                <w:color w:val="auto"/>
                <w:sz w:val="21"/>
                <w:szCs w:val="21"/>
              </w:rPr>
            </w:pPr>
            <w:r w:rsidRPr="00D14963">
              <w:rPr>
                <w:rFonts w:hint="eastAsia"/>
                <w:color w:val="auto"/>
                <w:sz w:val="21"/>
                <w:szCs w:val="21"/>
              </w:rPr>
              <w:t>A1-3-2：色彩修饰</w:t>
            </w:r>
          </w:p>
          <w:p w14:paraId="6081D488" w14:textId="77777777" w:rsidR="006A1355" w:rsidRDefault="006A1355" w:rsidP="003D6C7D">
            <w:pPr>
              <w:spacing w:line="360" w:lineRule="auto"/>
              <w:jc w:val="left"/>
            </w:pPr>
            <w:r w:rsidRPr="00D14963">
              <w:rPr>
                <w:rFonts w:hint="eastAsia"/>
                <w:szCs w:val="21"/>
              </w:rPr>
              <w:t>A1-3-3</w:t>
            </w:r>
            <w:r w:rsidRPr="00D14963">
              <w:rPr>
                <w:rFonts w:hint="eastAsia"/>
                <w:szCs w:val="21"/>
              </w:rPr>
              <w:t>：图片合成</w:t>
            </w:r>
          </w:p>
        </w:tc>
        <w:tc>
          <w:tcPr>
            <w:tcW w:w="2840" w:type="dxa"/>
          </w:tcPr>
          <w:p w14:paraId="6FC35BF1" w14:textId="77777777" w:rsidR="006A1355" w:rsidRDefault="006A1355" w:rsidP="003D6C7D">
            <w:pPr>
              <w:spacing w:line="360" w:lineRule="auto"/>
              <w:jc w:val="left"/>
            </w:pPr>
            <w:r>
              <w:rPr>
                <w:rFonts w:hint="eastAsia"/>
              </w:rPr>
              <w:t>位图及矢量图素材</w:t>
            </w:r>
          </w:p>
          <w:p w14:paraId="34AB1407" w14:textId="77777777" w:rsidR="006A1355" w:rsidRDefault="006A1355" w:rsidP="003D6C7D">
            <w:pPr>
              <w:spacing w:line="360" w:lineRule="auto"/>
              <w:jc w:val="left"/>
            </w:pPr>
            <w:r>
              <w:rPr>
                <w:rFonts w:hint="eastAsia"/>
              </w:rPr>
              <w:t>图片合成案例</w:t>
            </w:r>
          </w:p>
        </w:tc>
      </w:tr>
      <w:tr w:rsidR="006A1355" w14:paraId="153E60C5" w14:textId="77777777" w:rsidTr="003D6C7D">
        <w:tc>
          <w:tcPr>
            <w:tcW w:w="2840" w:type="dxa"/>
          </w:tcPr>
          <w:p w14:paraId="12828D5D" w14:textId="77777777" w:rsidR="006A1355" w:rsidRDefault="006A1355" w:rsidP="003D6C7D">
            <w:pPr>
              <w:spacing w:line="360" w:lineRule="auto"/>
              <w:jc w:val="left"/>
            </w:pPr>
            <w:r>
              <w:rPr>
                <w:rFonts w:hint="eastAsia"/>
                <w:szCs w:val="21"/>
              </w:rPr>
              <w:t>T1-3</w:t>
            </w:r>
            <w:r>
              <w:rPr>
                <w:rFonts w:hint="eastAsia"/>
                <w:szCs w:val="21"/>
              </w:rPr>
              <w:t>：海报设计</w:t>
            </w:r>
          </w:p>
        </w:tc>
        <w:tc>
          <w:tcPr>
            <w:tcW w:w="2840" w:type="dxa"/>
          </w:tcPr>
          <w:p w14:paraId="3575EA59" w14:textId="77777777" w:rsidR="006A1355" w:rsidRDefault="006A1355" w:rsidP="003D6C7D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A1-4-1：数字图片处理能力</w:t>
            </w:r>
          </w:p>
          <w:p w14:paraId="07AC2FB4" w14:textId="77777777" w:rsidR="006A1355" w:rsidRDefault="006A1355" w:rsidP="003D6C7D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A1-4-2：创意能力</w:t>
            </w:r>
          </w:p>
          <w:p w14:paraId="73AEB7EC" w14:textId="77777777" w:rsidR="006A1355" w:rsidRDefault="006A1355" w:rsidP="003D6C7D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A1-4-3：字体设计能力</w:t>
            </w:r>
          </w:p>
          <w:p w14:paraId="10D2C708" w14:textId="77777777" w:rsidR="006A1355" w:rsidRDefault="006A1355" w:rsidP="003D6C7D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A1-4-4：版式设计能力</w:t>
            </w:r>
          </w:p>
          <w:p w14:paraId="012A3FC6" w14:textId="77777777" w:rsidR="006A1355" w:rsidRDefault="006A1355" w:rsidP="003D6C7D">
            <w:pPr>
              <w:spacing w:line="360" w:lineRule="auto"/>
              <w:jc w:val="left"/>
            </w:pPr>
            <w:r>
              <w:rPr>
                <w:rFonts w:hint="eastAsia"/>
                <w:szCs w:val="21"/>
              </w:rPr>
              <w:t>A1-4-5</w:t>
            </w:r>
            <w:r>
              <w:rPr>
                <w:rFonts w:hint="eastAsia"/>
                <w:szCs w:val="21"/>
              </w:rPr>
              <w:t>：印前完稿能力</w:t>
            </w:r>
          </w:p>
        </w:tc>
        <w:tc>
          <w:tcPr>
            <w:tcW w:w="2840" w:type="dxa"/>
          </w:tcPr>
          <w:p w14:paraId="4CDD3571" w14:textId="77777777" w:rsidR="006A1355" w:rsidRDefault="006A1355" w:rsidP="003D6C7D">
            <w:pPr>
              <w:spacing w:line="360" w:lineRule="auto"/>
              <w:jc w:val="left"/>
            </w:pPr>
            <w:r>
              <w:rPr>
                <w:rFonts w:hint="eastAsia"/>
              </w:rPr>
              <w:t>广告设计任务案例</w:t>
            </w:r>
          </w:p>
          <w:p w14:paraId="5D5817D3" w14:textId="77777777" w:rsidR="006A1355" w:rsidRDefault="006A1355" w:rsidP="003D6C7D">
            <w:pPr>
              <w:spacing w:line="360" w:lineRule="auto"/>
              <w:jc w:val="left"/>
            </w:pPr>
            <w:r>
              <w:rPr>
                <w:rFonts w:hint="eastAsia"/>
              </w:rPr>
              <w:t>字体库素材</w:t>
            </w:r>
          </w:p>
          <w:p w14:paraId="1796F4EA" w14:textId="77777777" w:rsidR="006A1355" w:rsidRDefault="006A1355" w:rsidP="003D6C7D">
            <w:pPr>
              <w:spacing w:line="360" w:lineRule="auto"/>
              <w:jc w:val="left"/>
            </w:pPr>
            <w:r>
              <w:rPr>
                <w:rFonts w:hint="eastAsia"/>
              </w:rPr>
              <w:t>优秀赏析作品素材</w:t>
            </w:r>
          </w:p>
        </w:tc>
      </w:tr>
      <w:tr w:rsidR="006A1355" w14:paraId="2485B442" w14:textId="77777777" w:rsidTr="003D6C7D">
        <w:tc>
          <w:tcPr>
            <w:tcW w:w="2840" w:type="dxa"/>
          </w:tcPr>
          <w:p w14:paraId="15131C0B" w14:textId="77777777" w:rsidR="006A1355" w:rsidRDefault="006A1355" w:rsidP="003D6C7D">
            <w:pPr>
              <w:pStyle w:val="5"/>
              <w:spacing w:line="240" w:lineRule="auto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T1-4：标志设计</w:t>
            </w:r>
          </w:p>
          <w:p w14:paraId="1927877F" w14:textId="77777777" w:rsidR="006A1355" w:rsidRDefault="006A1355" w:rsidP="003D6C7D">
            <w:pPr>
              <w:spacing w:line="360" w:lineRule="auto"/>
              <w:jc w:val="left"/>
            </w:pPr>
          </w:p>
        </w:tc>
        <w:tc>
          <w:tcPr>
            <w:tcW w:w="2840" w:type="dxa"/>
          </w:tcPr>
          <w:p w14:paraId="1C85E124" w14:textId="77777777" w:rsidR="006A1355" w:rsidRDefault="006A1355" w:rsidP="003D6C7D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A1-5-1：图形创意能力</w:t>
            </w:r>
          </w:p>
          <w:p w14:paraId="571AD8ED" w14:textId="77777777" w:rsidR="006A1355" w:rsidRDefault="006A1355" w:rsidP="003D6C7D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A1-5-2：字体设计</w:t>
            </w:r>
          </w:p>
          <w:p w14:paraId="3C00D470" w14:textId="77777777" w:rsidR="006A1355" w:rsidRDefault="006A1355" w:rsidP="003D6C7D">
            <w:pPr>
              <w:spacing w:line="360" w:lineRule="auto"/>
              <w:jc w:val="left"/>
            </w:pPr>
            <w:r>
              <w:rPr>
                <w:rFonts w:hint="eastAsia"/>
                <w:szCs w:val="21"/>
              </w:rPr>
              <w:t>A1-5-3</w:t>
            </w:r>
            <w:r>
              <w:rPr>
                <w:rFonts w:hint="eastAsia"/>
                <w:szCs w:val="21"/>
              </w:rPr>
              <w:t>：文案撰写能力（提案能力）</w:t>
            </w:r>
          </w:p>
        </w:tc>
        <w:tc>
          <w:tcPr>
            <w:tcW w:w="2840" w:type="dxa"/>
          </w:tcPr>
          <w:p w14:paraId="06E2AC73" w14:textId="77777777" w:rsidR="006A1355" w:rsidRDefault="006A1355" w:rsidP="003D6C7D">
            <w:pPr>
              <w:spacing w:line="360" w:lineRule="auto"/>
              <w:jc w:val="left"/>
            </w:pPr>
            <w:r>
              <w:rPr>
                <w:rFonts w:hint="eastAsia"/>
              </w:rPr>
              <w:t>矢量图形素材</w:t>
            </w:r>
          </w:p>
          <w:p w14:paraId="40FE7080" w14:textId="77777777" w:rsidR="006A1355" w:rsidRDefault="006A1355" w:rsidP="003D6C7D">
            <w:pPr>
              <w:spacing w:line="360" w:lineRule="auto"/>
              <w:jc w:val="left"/>
            </w:pPr>
            <w:r>
              <w:rPr>
                <w:rFonts w:hint="eastAsia"/>
              </w:rPr>
              <w:t>字体库素材</w:t>
            </w:r>
          </w:p>
          <w:p w14:paraId="7C2EA53B" w14:textId="77777777" w:rsidR="006A1355" w:rsidRDefault="006A1355" w:rsidP="003D6C7D">
            <w:pPr>
              <w:spacing w:line="360" w:lineRule="auto"/>
              <w:jc w:val="left"/>
            </w:pPr>
            <w:r>
              <w:rPr>
                <w:rFonts w:hint="eastAsia"/>
              </w:rPr>
              <w:t>标志设计任务案例</w:t>
            </w:r>
          </w:p>
        </w:tc>
      </w:tr>
      <w:tr w:rsidR="006A1355" w14:paraId="0C3135FD" w14:textId="77777777" w:rsidTr="003D6C7D">
        <w:tc>
          <w:tcPr>
            <w:tcW w:w="2840" w:type="dxa"/>
          </w:tcPr>
          <w:p w14:paraId="38610A24" w14:textId="77777777" w:rsidR="006A1355" w:rsidRDefault="006A1355" w:rsidP="003D6C7D">
            <w:pPr>
              <w:pStyle w:val="5"/>
              <w:spacing w:line="240" w:lineRule="auto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T1-5：单页设计</w:t>
            </w:r>
          </w:p>
          <w:p w14:paraId="7DCEC976" w14:textId="77777777" w:rsidR="006A1355" w:rsidRDefault="006A1355" w:rsidP="003D6C7D">
            <w:pPr>
              <w:spacing w:line="360" w:lineRule="auto"/>
              <w:jc w:val="left"/>
            </w:pPr>
          </w:p>
        </w:tc>
        <w:tc>
          <w:tcPr>
            <w:tcW w:w="2840" w:type="dxa"/>
          </w:tcPr>
          <w:p w14:paraId="0113B187" w14:textId="77777777" w:rsidR="006A1355" w:rsidRDefault="006A1355" w:rsidP="003D6C7D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A1-8-1：版式设计能力</w:t>
            </w:r>
          </w:p>
          <w:p w14:paraId="6B8E2CAE" w14:textId="77777777" w:rsidR="006A1355" w:rsidRDefault="006A1355" w:rsidP="003D6C7D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A1-8-2：文字排版能力</w:t>
            </w:r>
          </w:p>
          <w:p w14:paraId="48550899" w14:textId="77777777" w:rsidR="006A1355" w:rsidRDefault="006A1355" w:rsidP="003D6C7D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A1-8-3：图形创意能力</w:t>
            </w:r>
          </w:p>
          <w:p w14:paraId="01379E7E" w14:textId="77777777" w:rsidR="006A1355" w:rsidRDefault="006A1355" w:rsidP="003D6C7D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A1-8-4：印前完稿能力</w:t>
            </w:r>
          </w:p>
          <w:p w14:paraId="4DC7F122" w14:textId="77777777" w:rsidR="006A1355" w:rsidRDefault="006A1355" w:rsidP="003D6C7D">
            <w:pPr>
              <w:spacing w:line="360" w:lineRule="auto"/>
              <w:jc w:val="left"/>
            </w:pPr>
            <w:r>
              <w:rPr>
                <w:rFonts w:hint="eastAsia"/>
                <w:szCs w:val="21"/>
              </w:rPr>
              <w:t>A1-8-5</w:t>
            </w:r>
            <w:r>
              <w:rPr>
                <w:rFonts w:hint="eastAsia"/>
                <w:szCs w:val="21"/>
              </w:rPr>
              <w:t>：图片处理能力</w:t>
            </w:r>
          </w:p>
        </w:tc>
        <w:tc>
          <w:tcPr>
            <w:tcW w:w="2840" w:type="dxa"/>
          </w:tcPr>
          <w:p w14:paraId="0A7A8963" w14:textId="77777777" w:rsidR="006A1355" w:rsidRDefault="006A1355" w:rsidP="003D6C7D">
            <w:pPr>
              <w:spacing w:line="360" w:lineRule="auto"/>
              <w:jc w:val="left"/>
            </w:pPr>
            <w:r>
              <w:rPr>
                <w:rFonts w:hint="eastAsia"/>
              </w:rPr>
              <w:t>广告设计任务案例</w:t>
            </w:r>
          </w:p>
          <w:p w14:paraId="19F5465A" w14:textId="77777777" w:rsidR="006A1355" w:rsidRDefault="006A1355" w:rsidP="003D6C7D">
            <w:pPr>
              <w:spacing w:line="360" w:lineRule="auto"/>
              <w:jc w:val="left"/>
            </w:pPr>
            <w:r>
              <w:rPr>
                <w:rFonts w:hint="eastAsia"/>
              </w:rPr>
              <w:t>字体库案例</w:t>
            </w:r>
          </w:p>
          <w:p w14:paraId="7198A4B0" w14:textId="77777777" w:rsidR="006A1355" w:rsidRDefault="006A1355" w:rsidP="003D6C7D">
            <w:pPr>
              <w:spacing w:line="360" w:lineRule="auto"/>
              <w:jc w:val="left"/>
            </w:pPr>
            <w:r>
              <w:rPr>
                <w:rFonts w:hint="eastAsia"/>
              </w:rPr>
              <w:t>图片素材</w:t>
            </w:r>
          </w:p>
          <w:p w14:paraId="07F2E469" w14:textId="77777777" w:rsidR="006A1355" w:rsidRDefault="006A1355" w:rsidP="003D6C7D">
            <w:pPr>
              <w:spacing w:line="360" w:lineRule="auto"/>
              <w:jc w:val="left"/>
            </w:pPr>
            <w:r>
              <w:rPr>
                <w:rFonts w:hint="eastAsia"/>
              </w:rPr>
              <w:t>矢量图形素材</w:t>
            </w:r>
          </w:p>
        </w:tc>
      </w:tr>
      <w:tr w:rsidR="006A1355" w14:paraId="3D7A1519" w14:textId="77777777" w:rsidTr="003D6C7D">
        <w:tc>
          <w:tcPr>
            <w:tcW w:w="2840" w:type="dxa"/>
          </w:tcPr>
          <w:p w14:paraId="56F0D3F8" w14:textId="77777777" w:rsidR="006A1355" w:rsidRDefault="006A1355" w:rsidP="003D6C7D">
            <w:pPr>
              <w:pStyle w:val="5"/>
              <w:spacing w:line="240" w:lineRule="auto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T1-6：画册设计</w:t>
            </w:r>
          </w:p>
          <w:p w14:paraId="7000BF9C" w14:textId="77777777" w:rsidR="006A1355" w:rsidRDefault="006A1355" w:rsidP="003D6C7D">
            <w:pPr>
              <w:spacing w:line="360" w:lineRule="auto"/>
              <w:jc w:val="left"/>
            </w:pPr>
          </w:p>
        </w:tc>
        <w:tc>
          <w:tcPr>
            <w:tcW w:w="2840" w:type="dxa"/>
          </w:tcPr>
          <w:p w14:paraId="67C3C0CD" w14:textId="77777777" w:rsidR="006A1355" w:rsidRDefault="006A1355" w:rsidP="003D6C7D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A1-9-1：图片处理能力</w:t>
            </w:r>
          </w:p>
          <w:p w14:paraId="5BC85F7F" w14:textId="77777777" w:rsidR="006A1355" w:rsidRDefault="006A1355" w:rsidP="003D6C7D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A1-9-2：版式设计能力</w:t>
            </w:r>
          </w:p>
          <w:p w14:paraId="310481F9" w14:textId="77777777" w:rsidR="006A1355" w:rsidRDefault="006A1355" w:rsidP="003D6C7D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A1-9-3：图形创意能力</w:t>
            </w:r>
          </w:p>
          <w:p w14:paraId="14FB0A72" w14:textId="77777777" w:rsidR="006A1355" w:rsidRDefault="006A1355" w:rsidP="003D6C7D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A1-9-4：印前完稿能力</w:t>
            </w:r>
          </w:p>
          <w:p w14:paraId="7DCC7AD9" w14:textId="77777777" w:rsidR="006A1355" w:rsidRDefault="006A1355" w:rsidP="003D6C7D">
            <w:pPr>
              <w:spacing w:line="360" w:lineRule="auto"/>
              <w:jc w:val="left"/>
            </w:pPr>
            <w:r>
              <w:rPr>
                <w:rFonts w:hint="eastAsia"/>
                <w:szCs w:val="21"/>
              </w:rPr>
              <w:t>A1-9-5</w:t>
            </w:r>
            <w:r>
              <w:rPr>
                <w:rFonts w:hint="eastAsia"/>
                <w:szCs w:val="21"/>
              </w:rPr>
              <w:t>：书籍装帧能力</w:t>
            </w:r>
          </w:p>
        </w:tc>
        <w:tc>
          <w:tcPr>
            <w:tcW w:w="2840" w:type="dxa"/>
          </w:tcPr>
          <w:p w14:paraId="2891C2F5" w14:textId="77777777" w:rsidR="006A1355" w:rsidRDefault="006A1355" w:rsidP="003D6C7D">
            <w:pPr>
              <w:spacing w:line="360" w:lineRule="auto"/>
              <w:jc w:val="left"/>
            </w:pPr>
            <w:r>
              <w:rPr>
                <w:rFonts w:hint="eastAsia"/>
              </w:rPr>
              <w:t>优秀画册设计案例</w:t>
            </w:r>
          </w:p>
          <w:p w14:paraId="7AF0E8AC" w14:textId="77777777" w:rsidR="006A1355" w:rsidRDefault="006A1355" w:rsidP="003D6C7D">
            <w:pPr>
              <w:spacing w:line="360" w:lineRule="auto"/>
              <w:jc w:val="left"/>
            </w:pPr>
            <w:r>
              <w:rPr>
                <w:rFonts w:hint="eastAsia"/>
              </w:rPr>
              <w:t>字体库案例</w:t>
            </w:r>
          </w:p>
          <w:p w14:paraId="071B0D1E" w14:textId="77777777" w:rsidR="006A1355" w:rsidRDefault="006A1355" w:rsidP="003D6C7D">
            <w:pPr>
              <w:spacing w:line="360" w:lineRule="auto"/>
              <w:jc w:val="left"/>
            </w:pPr>
            <w:r>
              <w:rPr>
                <w:rFonts w:hint="eastAsia"/>
              </w:rPr>
              <w:t>图片素材</w:t>
            </w:r>
          </w:p>
          <w:p w14:paraId="33D2EA7A" w14:textId="77777777" w:rsidR="006A1355" w:rsidRDefault="006A1355" w:rsidP="003D6C7D">
            <w:pPr>
              <w:spacing w:line="360" w:lineRule="auto"/>
              <w:jc w:val="left"/>
            </w:pPr>
            <w:r>
              <w:rPr>
                <w:rFonts w:hint="eastAsia"/>
              </w:rPr>
              <w:t>矢量图形素材</w:t>
            </w:r>
          </w:p>
        </w:tc>
      </w:tr>
      <w:tr w:rsidR="006A1355" w14:paraId="154F8438" w14:textId="77777777" w:rsidTr="003D6C7D">
        <w:tc>
          <w:tcPr>
            <w:tcW w:w="2840" w:type="dxa"/>
          </w:tcPr>
          <w:p w14:paraId="0F884490" w14:textId="77777777" w:rsidR="006A1355" w:rsidRDefault="006A1355" w:rsidP="003D6C7D">
            <w:pPr>
              <w:pStyle w:val="5"/>
              <w:spacing w:line="240" w:lineRule="auto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T1-7：提案PPT设计</w:t>
            </w:r>
          </w:p>
          <w:p w14:paraId="79BB120A" w14:textId="77777777" w:rsidR="006A1355" w:rsidRDefault="006A1355" w:rsidP="003D6C7D">
            <w:pPr>
              <w:spacing w:line="360" w:lineRule="auto"/>
              <w:jc w:val="left"/>
            </w:pPr>
          </w:p>
        </w:tc>
        <w:tc>
          <w:tcPr>
            <w:tcW w:w="2840" w:type="dxa"/>
          </w:tcPr>
          <w:p w14:paraId="18AFFFA6" w14:textId="77777777" w:rsidR="006A1355" w:rsidRDefault="006A1355" w:rsidP="003D6C7D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A1-10-1：PPT使用能力</w:t>
            </w:r>
          </w:p>
          <w:p w14:paraId="32EF3A14" w14:textId="77777777" w:rsidR="006A1355" w:rsidRDefault="006A1355" w:rsidP="003D6C7D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A1-10-2：图片、文字的整合能力</w:t>
            </w:r>
          </w:p>
          <w:p w14:paraId="1E93E2A4" w14:textId="77777777" w:rsidR="006A1355" w:rsidRDefault="006A1355" w:rsidP="003D6C7D">
            <w:pPr>
              <w:spacing w:line="360" w:lineRule="auto"/>
              <w:jc w:val="left"/>
            </w:pPr>
            <w:r>
              <w:rPr>
                <w:rFonts w:hint="eastAsia"/>
                <w:szCs w:val="21"/>
              </w:rPr>
              <w:t>A1-10-3</w:t>
            </w:r>
            <w:r>
              <w:rPr>
                <w:rFonts w:hint="eastAsia"/>
                <w:szCs w:val="21"/>
              </w:rPr>
              <w:t>：文案撰写能力</w:t>
            </w:r>
          </w:p>
        </w:tc>
        <w:tc>
          <w:tcPr>
            <w:tcW w:w="2840" w:type="dxa"/>
          </w:tcPr>
          <w:p w14:paraId="2A6A6B19" w14:textId="77777777" w:rsidR="006A1355" w:rsidRDefault="006A1355" w:rsidP="003D6C7D">
            <w:pPr>
              <w:spacing w:line="360" w:lineRule="auto"/>
              <w:jc w:val="left"/>
            </w:pPr>
            <w:r>
              <w:rPr>
                <w:rFonts w:hint="eastAsia"/>
              </w:rPr>
              <w:t>优秀</w:t>
            </w:r>
            <w:r>
              <w:rPr>
                <w:rFonts w:hint="eastAsia"/>
              </w:rPr>
              <w:t>PPT</w:t>
            </w:r>
            <w:r>
              <w:rPr>
                <w:rFonts w:hint="eastAsia"/>
              </w:rPr>
              <w:t>案例</w:t>
            </w:r>
          </w:p>
          <w:p w14:paraId="4F9B566D" w14:textId="77777777" w:rsidR="006A1355" w:rsidRDefault="006A1355" w:rsidP="003D6C7D">
            <w:pPr>
              <w:spacing w:line="360" w:lineRule="auto"/>
              <w:jc w:val="left"/>
            </w:pPr>
            <w:r>
              <w:rPr>
                <w:rFonts w:hint="eastAsia"/>
              </w:rPr>
              <w:t>优秀</w:t>
            </w:r>
            <w:r>
              <w:rPr>
                <w:rFonts w:hint="eastAsia"/>
              </w:rPr>
              <w:t>PPT</w:t>
            </w:r>
            <w:r>
              <w:rPr>
                <w:rFonts w:hint="eastAsia"/>
              </w:rPr>
              <w:t>模板素材</w:t>
            </w:r>
          </w:p>
        </w:tc>
      </w:tr>
      <w:tr w:rsidR="006A1355" w14:paraId="66D71037" w14:textId="77777777" w:rsidTr="003D6C7D">
        <w:tc>
          <w:tcPr>
            <w:tcW w:w="2840" w:type="dxa"/>
          </w:tcPr>
          <w:p w14:paraId="26900C0C" w14:textId="77777777" w:rsidR="006A1355" w:rsidRDefault="006A1355" w:rsidP="003D6C7D">
            <w:pPr>
              <w:spacing w:line="360" w:lineRule="auto"/>
              <w:jc w:val="left"/>
            </w:pPr>
            <w:r>
              <w:rPr>
                <w:rFonts w:hint="eastAsia"/>
                <w:szCs w:val="21"/>
              </w:rPr>
              <w:t>T1-8</w:t>
            </w:r>
            <w:r>
              <w:rPr>
                <w:rFonts w:hint="eastAsia"/>
                <w:szCs w:val="21"/>
              </w:rPr>
              <w:t>：参与创意发散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形成</w:t>
            </w:r>
          </w:p>
        </w:tc>
        <w:tc>
          <w:tcPr>
            <w:tcW w:w="2840" w:type="dxa"/>
          </w:tcPr>
          <w:p w14:paraId="7F2AE892" w14:textId="77777777" w:rsidR="006A1355" w:rsidRDefault="006A1355" w:rsidP="003D6C7D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A1-11-1：创意能力</w:t>
            </w:r>
          </w:p>
          <w:p w14:paraId="2C291C6E" w14:textId="77777777" w:rsidR="006A1355" w:rsidRDefault="006A1355" w:rsidP="003D6C7D">
            <w:pPr>
              <w:spacing w:line="360" w:lineRule="auto"/>
              <w:jc w:val="left"/>
            </w:pPr>
            <w:r>
              <w:rPr>
                <w:rFonts w:hint="eastAsia"/>
                <w:szCs w:val="21"/>
              </w:rPr>
              <w:t>A1-11-2</w:t>
            </w:r>
            <w:r>
              <w:rPr>
                <w:rFonts w:hint="eastAsia"/>
                <w:szCs w:val="21"/>
              </w:rPr>
              <w:t>：团队协作能力</w:t>
            </w:r>
          </w:p>
        </w:tc>
        <w:tc>
          <w:tcPr>
            <w:tcW w:w="2840" w:type="dxa"/>
          </w:tcPr>
          <w:p w14:paraId="4034774F" w14:textId="77777777" w:rsidR="006A1355" w:rsidRDefault="006A1355" w:rsidP="003D6C7D">
            <w:pPr>
              <w:spacing w:line="360" w:lineRule="auto"/>
              <w:jc w:val="left"/>
            </w:pPr>
            <w:r>
              <w:rPr>
                <w:rFonts w:hint="eastAsia"/>
              </w:rPr>
              <w:t>优秀广告视频案例</w:t>
            </w:r>
          </w:p>
          <w:p w14:paraId="37D1F940" w14:textId="77777777" w:rsidR="006A1355" w:rsidRDefault="006A1355" w:rsidP="003D6C7D">
            <w:pPr>
              <w:spacing w:line="360" w:lineRule="auto"/>
              <w:jc w:val="left"/>
            </w:pPr>
            <w:r>
              <w:rPr>
                <w:rFonts w:hint="eastAsia"/>
              </w:rPr>
              <w:t>优秀平面广告设计案例</w:t>
            </w:r>
          </w:p>
          <w:p w14:paraId="0D53E724" w14:textId="77777777" w:rsidR="006A1355" w:rsidRDefault="006A1355" w:rsidP="003D6C7D">
            <w:pPr>
              <w:spacing w:line="360" w:lineRule="auto"/>
              <w:jc w:val="left"/>
            </w:pPr>
            <w:r>
              <w:rPr>
                <w:rFonts w:hint="eastAsia"/>
              </w:rPr>
              <w:t>创意方法：脑力激荡、思维导图及相对应软件素材</w:t>
            </w:r>
          </w:p>
        </w:tc>
      </w:tr>
      <w:tr w:rsidR="006A1355" w14:paraId="0BAD50C7" w14:textId="77777777" w:rsidTr="003D6C7D">
        <w:tc>
          <w:tcPr>
            <w:tcW w:w="2840" w:type="dxa"/>
          </w:tcPr>
          <w:p w14:paraId="6395FA66" w14:textId="77777777" w:rsidR="006A1355" w:rsidRDefault="006A1355" w:rsidP="003D6C7D">
            <w:pPr>
              <w:spacing w:line="360" w:lineRule="auto"/>
              <w:jc w:val="left"/>
            </w:pPr>
            <w:r>
              <w:rPr>
                <w:rFonts w:hint="eastAsia"/>
                <w:szCs w:val="21"/>
              </w:rPr>
              <w:t>T1-9</w:t>
            </w:r>
            <w:r>
              <w:rPr>
                <w:rFonts w:hint="eastAsia"/>
                <w:szCs w:val="21"/>
              </w:rPr>
              <w:t>：插画设计</w:t>
            </w:r>
          </w:p>
        </w:tc>
        <w:tc>
          <w:tcPr>
            <w:tcW w:w="2840" w:type="dxa"/>
          </w:tcPr>
          <w:p w14:paraId="0BB414E4" w14:textId="77777777" w:rsidR="006A1355" w:rsidRDefault="006A1355" w:rsidP="003D6C7D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A1-12-1：手绘能力</w:t>
            </w:r>
          </w:p>
          <w:p w14:paraId="16922FA5" w14:textId="77777777" w:rsidR="006A1355" w:rsidRDefault="006A1355" w:rsidP="003D6C7D">
            <w:pPr>
              <w:spacing w:line="360" w:lineRule="auto"/>
              <w:jc w:val="left"/>
            </w:pPr>
            <w:r>
              <w:rPr>
                <w:rFonts w:hint="eastAsia"/>
                <w:szCs w:val="21"/>
              </w:rPr>
              <w:t>A1-12-2</w:t>
            </w:r>
            <w:r>
              <w:rPr>
                <w:rFonts w:hint="eastAsia"/>
                <w:szCs w:val="21"/>
              </w:rPr>
              <w:t>：相关软件操作能力</w:t>
            </w:r>
          </w:p>
        </w:tc>
        <w:tc>
          <w:tcPr>
            <w:tcW w:w="2840" w:type="dxa"/>
          </w:tcPr>
          <w:p w14:paraId="013A84FE" w14:textId="77777777" w:rsidR="006A1355" w:rsidRDefault="006A1355" w:rsidP="003D6C7D">
            <w:pPr>
              <w:spacing w:line="360" w:lineRule="auto"/>
              <w:jc w:val="left"/>
            </w:pPr>
            <w:r>
              <w:rPr>
                <w:rFonts w:hint="eastAsia"/>
              </w:rPr>
              <w:t>插画设计案例</w:t>
            </w:r>
          </w:p>
          <w:p w14:paraId="3D0CB2A8" w14:textId="77777777" w:rsidR="006A1355" w:rsidRDefault="006A1355" w:rsidP="003D6C7D">
            <w:pPr>
              <w:spacing w:line="360" w:lineRule="auto"/>
              <w:jc w:val="left"/>
            </w:pPr>
            <w:r>
              <w:rPr>
                <w:rFonts w:hint="eastAsia"/>
              </w:rPr>
              <w:t>优秀插画赏析案例</w:t>
            </w:r>
          </w:p>
          <w:p w14:paraId="2B2E9B38" w14:textId="77777777" w:rsidR="006A1355" w:rsidRDefault="006A1355" w:rsidP="003D6C7D">
            <w:pPr>
              <w:spacing w:line="360" w:lineRule="auto"/>
              <w:jc w:val="left"/>
            </w:pPr>
            <w:r>
              <w:rPr>
                <w:rFonts w:hint="eastAsia"/>
              </w:rPr>
              <w:lastRenderedPageBreak/>
              <w:t>矢量图素材</w:t>
            </w:r>
          </w:p>
          <w:p w14:paraId="36057D86" w14:textId="77777777" w:rsidR="006A1355" w:rsidRDefault="006A1355" w:rsidP="003D6C7D">
            <w:pPr>
              <w:spacing w:line="360" w:lineRule="auto"/>
              <w:jc w:val="left"/>
            </w:pPr>
            <w:r>
              <w:rPr>
                <w:rFonts w:hint="eastAsia"/>
              </w:rPr>
              <w:t>字体库素材</w:t>
            </w:r>
          </w:p>
        </w:tc>
      </w:tr>
      <w:tr w:rsidR="006A1355" w14:paraId="6B188339" w14:textId="77777777" w:rsidTr="003D6C7D">
        <w:tc>
          <w:tcPr>
            <w:tcW w:w="2840" w:type="dxa"/>
          </w:tcPr>
          <w:p w14:paraId="1300A6A1" w14:textId="77777777" w:rsidR="006A1355" w:rsidRDefault="006A1355" w:rsidP="003D6C7D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lastRenderedPageBreak/>
              <w:t>T2-1：封面设计</w:t>
            </w:r>
          </w:p>
          <w:p w14:paraId="1B053B24" w14:textId="77777777" w:rsidR="006A1355" w:rsidRDefault="006A1355" w:rsidP="003D6C7D">
            <w:pPr>
              <w:spacing w:line="360" w:lineRule="auto"/>
              <w:jc w:val="left"/>
            </w:pPr>
          </w:p>
        </w:tc>
        <w:tc>
          <w:tcPr>
            <w:tcW w:w="2840" w:type="dxa"/>
          </w:tcPr>
          <w:p w14:paraId="32BAA6F3" w14:textId="77777777" w:rsidR="006A1355" w:rsidRDefault="006A1355" w:rsidP="003D6C7D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A3-1-1：图片处理能力</w:t>
            </w:r>
          </w:p>
          <w:p w14:paraId="3DA38E12" w14:textId="77777777" w:rsidR="006A1355" w:rsidRDefault="006A1355" w:rsidP="003D6C7D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A3-1-2：字体设计能力</w:t>
            </w:r>
          </w:p>
          <w:p w14:paraId="468E218E" w14:textId="77777777" w:rsidR="006A1355" w:rsidRDefault="006A1355" w:rsidP="003D6C7D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A3-1-3：矢量图形创作能力</w:t>
            </w:r>
          </w:p>
          <w:p w14:paraId="55AA1655" w14:textId="77777777" w:rsidR="006A1355" w:rsidRDefault="006A1355" w:rsidP="003D6C7D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A3-1-4：版式设计能力</w:t>
            </w:r>
          </w:p>
          <w:p w14:paraId="79279B3C" w14:textId="77777777" w:rsidR="006A1355" w:rsidRDefault="006A1355" w:rsidP="003D6C7D">
            <w:pPr>
              <w:spacing w:line="360" w:lineRule="auto"/>
              <w:jc w:val="left"/>
            </w:pPr>
            <w:r>
              <w:rPr>
                <w:rFonts w:hint="eastAsia"/>
                <w:szCs w:val="21"/>
              </w:rPr>
              <w:t>A3-1-5</w:t>
            </w:r>
            <w:r>
              <w:rPr>
                <w:rFonts w:hint="eastAsia"/>
                <w:szCs w:val="21"/>
              </w:rPr>
              <w:t>：印前完稿能力</w:t>
            </w:r>
          </w:p>
        </w:tc>
        <w:tc>
          <w:tcPr>
            <w:tcW w:w="2840" w:type="dxa"/>
          </w:tcPr>
          <w:p w14:paraId="7F7B3D43" w14:textId="77777777" w:rsidR="006A1355" w:rsidRDefault="006A1355" w:rsidP="003D6C7D">
            <w:pPr>
              <w:spacing w:line="360" w:lineRule="auto"/>
              <w:jc w:val="left"/>
            </w:pPr>
            <w:r>
              <w:rPr>
                <w:rFonts w:hint="eastAsia"/>
              </w:rPr>
              <w:t>矢量图素材</w:t>
            </w:r>
          </w:p>
          <w:p w14:paraId="35EA25E8" w14:textId="77777777" w:rsidR="006A1355" w:rsidRDefault="006A1355" w:rsidP="003D6C7D">
            <w:pPr>
              <w:spacing w:line="360" w:lineRule="auto"/>
              <w:jc w:val="left"/>
            </w:pPr>
            <w:r>
              <w:rPr>
                <w:rFonts w:hint="eastAsia"/>
              </w:rPr>
              <w:t>位图图片素材</w:t>
            </w:r>
          </w:p>
          <w:p w14:paraId="72BD04C7" w14:textId="77777777" w:rsidR="006A1355" w:rsidRDefault="006A1355" w:rsidP="003D6C7D">
            <w:pPr>
              <w:spacing w:line="360" w:lineRule="auto"/>
              <w:jc w:val="left"/>
            </w:pPr>
            <w:r>
              <w:rPr>
                <w:rFonts w:hint="eastAsia"/>
              </w:rPr>
              <w:t>字体库素材</w:t>
            </w:r>
          </w:p>
          <w:p w14:paraId="586D3BC8" w14:textId="77777777" w:rsidR="006A1355" w:rsidRDefault="006A1355" w:rsidP="003D6C7D">
            <w:pPr>
              <w:spacing w:line="360" w:lineRule="auto"/>
              <w:jc w:val="left"/>
            </w:pPr>
            <w:r>
              <w:rPr>
                <w:rFonts w:hint="eastAsia"/>
              </w:rPr>
              <w:t>书籍设计案例</w:t>
            </w:r>
          </w:p>
          <w:p w14:paraId="719B3A4D" w14:textId="77777777" w:rsidR="006A1355" w:rsidRDefault="006A1355" w:rsidP="003D6C7D">
            <w:pPr>
              <w:spacing w:line="360" w:lineRule="auto"/>
              <w:jc w:val="left"/>
            </w:pPr>
            <w:r>
              <w:rPr>
                <w:rFonts w:hint="eastAsia"/>
              </w:rPr>
              <w:t>优秀书籍设计赏析案例</w:t>
            </w:r>
          </w:p>
        </w:tc>
      </w:tr>
      <w:tr w:rsidR="006A1355" w14:paraId="496CCCDB" w14:textId="77777777" w:rsidTr="003D6C7D">
        <w:tc>
          <w:tcPr>
            <w:tcW w:w="2840" w:type="dxa"/>
          </w:tcPr>
          <w:p w14:paraId="266F073D" w14:textId="77777777" w:rsidR="006A1355" w:rsidRDefault="006A1355" w:rsidP="003D6C7D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T2-2：文字排版</w:t>
            </w:r>
          </w:p>
          <w:p w14:paraId="0C75676F" w14:textId="77777777" w:rsidR="006A1355" w:rsidRDefault="006A1355" w:rsidP="003D6C7D">
            <w:pPr>
              <w:spacing w:line="360" w:lineRule="auto"/>
              <w:jc w:val="left"/>
            </w:pPr>
          </w:p>
        </w:tc>
        <w:tc>
          <w:tcPr>
            <w:tcW w:w="2840" w:type="dxa"/>
          </w:tcPr>
          <w:p w14:paraId="0F0DD09D" w14:textId="77777777" w:rsidR="006A1355" w:rsidRDefault="006A1355" w:rsidP="003D6C7D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A3-2-1：排版软件（INDESIGN）操作能力</w:t>
            </w:r>
          </w:p>
          <w:p w14:paraId="2008CEDC" w14:textId="77777777" w:rsidR="006A1355" w:rsidRDefault="006A1355" w:rsidP="003D6C7D">
            <w:pPr>
              <w:spacing w:line="360" w:lineRule="auto"/>
              <w:jc w:val="left"/>
            </w:pPr>
            <w:r>
              <w:rPr>
                <w:rFonts w:hint="eastAsia"/>
                <w:szCs w:val="21"/>
              </w:rPr>
              <w:t>A3-2-1</w:t>
            </w:r>
            <w:r>
              <w:rPr>
                <w:rFonts w:hint="eastAsia"/>
                <w:szCs w:val="21"/>
              </w:rPr>
              <w:t>：版式设计能力</w:t>
            </w:r>
          </w:p>
        </w:tc>
        <w:tc>
          <w:tcPr>
            <w:tcW w:w="2840" w:type="dxa"/>
          </w:tcPr>
          <w:p w14:paraId="0CF48DC4" w14:textId="77777777" w:rsidR="006A1355" w:rsidRDefault="006A1355" w:rsidP="003D6C7D">
            <w:pPr>
              <w:spacing w:line="360" w:lineRule="auto"/>
              <w:jc w:val="left"/>
            </w:pPr>
            <w:r>
              <w:rPr>
                <w:rFonts w:hint="eastAsia"/>
              </w:rPr>
              <w:t>矢量图素材</w:t>
            </w:r>
          </w:p>
          <w:p w14:paraId="1CEF4264" w14:textId="77777777" w:rsidR="006A1355" w:rsidRDefault="006A1355" w:rsidP="003D6C7D">
            <w:pPr>
              <w:spacing w:line="360" w:lineRule="auto"/>
              <w:jc w:val="left"/>
            </w:pPr>
            <w:r>
              <w:rPr>
                <w:rFonts w:hint="eastAsia"/>
              </w:rPr>
              <w:t>位图图片素材</w:t>
            </w:r>
          </w:p>
          <w:p w14:paraId="21D2B3EC" w14:textId="77777777" w:rsidR="006A1355" w:rsidRDefault="006A1355" w:rsidP="003D6C7D">
            <w:pPr>
              <w:spacing w:line="360" w:lineRule="auto"/>
              <w:jc w:val="left"/>
            </w:pPr>
            <w:r>
              <w:rPr>
                <w:rFonts w:hint="eastAsia"/>
              </w:rPr>
              <w:t>字体库素材</w:t>
            </w:r>
          </w:p>
          <w:p w14:paraId="2B4D240D" w14:textId="77777777" w:rsidR="006A1355" w:rsidRDefault="006A1355" w:rsidP="003D6C7D">
            <w:pPr>
              <w:spacing w:line="360" w:lineRule="auto"/>
              <w:jc w:val="left"/>
            </w:pPr>
          </w:p>
        </w:tc>
      </w:tr>
      <w:tr w:rsidR="006A1355" w14:paraId="26B1A3AC" w14:textId="77777777" w:rsidTr="003D6C7D">
        <w:tc>
          <w:tcPr>
            <w:tcW w:w="2840" w:type="dxa"/>
          </w:tcPr>
          <w:p w14:paraId="6DFBC7FF" w14:textId="77777777" w:rsidR="006A1355" w:rsidRDefault="006A1355" w:rsidP="003D6C7D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T</w:t>
            </w:r>
            <w:r>
              <w:rPr>
                <w:rFonts w:hint="eastAsia"/>
                <w:color w:val="auto"/>
                <w:sz w:val="21"/>
                <w:szCs w:val="21"/>
              </w:rPr>
              <w:t>2-3：版式设计</w:t>
            </w:r>
          </w:p>
          <w:p w14:paraId="6F3464B0" w14:textId="77777777" w:rsidR="006A1355" w:rsidRDefault="006A1355" w:rsidP="003D6C7D">
            <w:pPr>
              <w:spacing w:line="360" w:lineRule="auto"/>
              <w:jc w:val="left"/>
            </w:pPr>
          </w:p>
        </w:tc>
        <w:tc>
          <w:tcPr>
            <w:tcW w:w="2840" w:type="dxa"/>
          </w:tcPr>
          <w:p w14:paraId="4807B93C" w14:textId="77777777" w:rsidR="006A1355" w:rsidRDefault="006A1355" w:rsidP="003D6C7D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A3-3-1：版式设计能力</w:t>
            </w:r>
          </w:p>
          <w:p w14:paraId="6B5A1207" w14:textId="77777777" w:rsidR="006A1355" w:rsidRDefault="006A1355" w:rsidP="003D6C7D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A3-3-2：矢量图形绘制能力</w:t>
            </w:r>
          </w:p>
          <w:p w14:paraId="79729192" w14:textId="77777777" w:rsidR="006A1355" w:rsidRDefault="006A1355" w:rsidP="003D6C7D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A3-3-3：图像处理能力</w:t>
            </w:r>
          </w:p>
          <w:p w14:paraId="3B479822" w14:textId="77777777" w:rsidR="006A1355" w:rsidRDefault="006A1355" w:rsidP="003D6C7D">
            <w:pPr>
              <w:spacing w:line="360" w:lineRule="auto"/>
              <w:jc w:val="left"/>
            </w:pPr>
            <w:r>
              <w:rPr>
                <w:rFonts w:hint="eastAsia"/>
                <w:szCs w:val="21"/>
              </w:rPr>
              <w:t>A3-3-4</w:t>
            </w:r>
            <w:r>
              <w:rPr>
                <w:rFonts w:hint="eastAsia"/>
                <w:szCs w:val="21"/>
              </w:rPr>
              <w:t>：印前完稿能力</w:t>
            </w:r>
          </w:p>
        </w:tc>
        <w:tc>
          <w:tcPr>
            <w:tcW w:w="2840" w:type="dxa"/>
          </w:tcPr>
          <w:p w14:paraId="44A42133" w14:textId="77777777" w:rsidR="006A1355" w:rsidRDefault="006A1355" w:rsidP="003D6C7D">
            <w:pPr>
              <w:spacing w:line="360" w:lineRule="auto"/>
              <w:jc w:val="left"/>
            </w:pPr>
            <w:r>
              <w:rPr>
                <w:rFonts w:hint="eastAsia"/>
              </w:rPr>
              <w:t>优秀版式设计赏析案例</w:t>
            </w:r>
          </w:p>
          <w:p w14:paraId="679A7AFD" w14:textId="77777777" w:rsidR="006A1355" w:rsidRDefault="006A1355" w:rsidP="003D6C7D">
            <w:pPr>
              <w:spacing w:line="360" w:lineRule="auto"/>
              <w:jc w:val="left"/>
            </w:pPr>
            <w:r>
              <w:rPr>
                <w:rFonts w:hint="eastAsia"/>
              </w:rPr>
              <w:t>矢量图素材</w:t>
            </w:r>
          </w:p>
          <w:p w14:paraId="2C6D3778" w14:textId="77777777" w:rsidR="006A1355" w:rsidRDefault="006A1355" w:rsidP="003D6C7D">
            <w:pPr>
              <w:spacing w:line="360" w:lineRule="auto"/>
              <w:jc w:val="left"/>
            </w:pPr>
            <w:r>
              <w:rPr>
                <w:rFonts w:hint="eastAsia"/>
              </w:rPr>
              <w:t>位图图片素材</w:t>
            </w:r>
          </w:p>
          <w:p w14:paraId="74F5BE39" w14:textId="77777777" w:rsidR="006A1355" w:rsidRDefault="006A1355" w:rsidP="003D6C7D">
            <w:pPr>
              <w:spacing w:line="360" w:lineRule="auto"/>
              <w:jc w:val="left"/>
            </w:pPr>
            <w:r>
              <w:rPr>
                <w:rFonts w:hint="eastAsia"/>
              </w:rPr>
              <w:t>字体库素材</w:t>
            </w:r>
          </w:p>
          <w:p w14:paraId="128F836D" w14:textId="77777777" w:rsidR="006A1355" w:rsidRDefault="006A1355" w:rsidP="003D6C7D">
            <w:pPr>
              <w:spacing w:line="360" w:lineRule="auto"/>
              <w:jc w:val="left"/>
            </w:pPr>
          </w:p>
        </w:tc>
      </w:tr>
      <w:tr w:rsidR="006A1355" w14:paraId="6D2C1CD8" w14:textId="77777777" w:rsidTr="003D6C7D">
        <w:tc>
          <w:tcPr>
            <w:tcW w:w="2840" w:type="dxa"/>
          </w:tcPr>
          <w:p w14:paraId="07E0C45F" w14:textId="77777777" w:rsidR="006A1355" w:rsidRDefault="006A1355" w:rsidP="003D6C7D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T2-4：印前完稿</w:t>
            </w:r>
          </w:p>
          <w:p w14:paraId="54DA1D8B" w14:textId="77777777" w:rsidR="006A1355" w:rsidRDefault="006A1355" w:rsidP="003D6C7D">
            <w:pPr>
              <w:spacing w:line="360" w:lineRule="auto"/>
              <w:jc w:val="left"/>
            </w:pPr>
          </w:p>
        </w:tc>
        <w:tc>
          <w:tcPr>
            <w:tcW w:w="2840" w:type="dxa"/>
          </w:tcPr>
          <w:p w14:paraId="4EAC3DB4" w14:textId="77777777" w:rsidR="006A1355" w:rsidRDefault="006A1355" w:rsidP="003D6C7D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A3-4-1：了解印前知识及后道工序</w:t>
            </w:r>
          </w:p>
          <w:p w14:paraId="40C804EC" w14:textId="77777777" w:rsidR="006A1355" w:rsidRDefault="006A1355" w:rsidP="003D6C7D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A3-4-2：检查、纠错能力</w:t>
            </w:r>
          </w:p>
          <w:p w14:paraId="5471A61A" w14:textId="77777777" w:rsidR="006A1355" w:rsidRDefault="006A1355" w:rsidP="003D6C7D">
            <w:pPr>
              <w:spacing w:line="360" w:lineRule="auto"/>
              <w:jc w:val="left"/>
            </w:pPr>
            <w:r>
              <w:rPr>
                <w:rFonts w:hint="eastAsia"/>
                <w:szCs w:val="21"/>
              </w:rPr>
              <w:t>A3-4-3</w:t>
            </w:r>
            <w:r>
              <w:rPr>
                <w:rFonts w:hint="eastAsia"/>
                <w:szCs w:val="21"/>
              </w:rPr>
              <w:t>：熟悉常用纸张及特性</w:t>
            </w:r>
          </w:p>
        </w:tc>
        <w:tc>
          <w:tcPr>
            <w:tcW w:w="2840" w:type="dxa"/>
          </w:tcPr>
          <w:p w14:paraId="26FE2184" w14:textId="77777777" w:rsidR="006A1355" w:rsidRDefault="006A1355" w:rsidP="003D6C7D">
            <w:pPr>
              <w:spacing w:line="360" w:lineRule="auto"/>
              <w:jc w:val="left"/>
            </w:pPr>
            <w:r>
              <w:rPr>
                <w:rFonts w:hint="eastAsia"/>
              </w:rPr>
              <w:t>印刷工艺案例（印谱）</w:t>
            </w:r>
          </w:p>
          <w:p w14:paraId="7E589845" w14:textId="77777777" w:rsidR="006A1355" w:rsidRDefault="006A1355" w:rsidP="003D6C7D">
            <w:pPr>
              <w:spacing w:line="360" w:lineRule="auto"/>
              <w:jc w:val="left"/>
            </w:pPr>
            <w:r>
              <w:rPr>
                <w:rFonts w:hint="eastAsia"/>
              </w:rPr>
              <w:t>印刷原理视频素材</w:t>
            </w:r>
          </w:p>
          <w:p w14:paraId="27D68EAC" w14:textId="77777777" w:rsidR="006A1355" w:rsidRDefault="006A1355" w:rsidP="003D6C7D">
            <w:pPr>
              <w:spacing w:line="360" w:lineRule="auto"/>
              <w:jc w:val="left"/>
            </w:pPr>
            <w:r>
              <w:rPr>
                <w:rFonts w:hint="eastAsia"/>
              </w:rPr>
              <w:t>优秀印刷品实物素材</w:t>
            </w:r>
          </w:p>
        </w:tc>
      </w:tr>
      <w:tr w:rsidR="006A1355" w14:paraId="625017FB" w14:textId="77777777" w:rsidTr="003D6C7D">
        <w:tc>
          <w:tcPr>
            <w:tcW w:w="2840" w:type="dxa"/>
          </w:tcPr>
          <w:p w14:paraId="505B8BCB" w14:textId="77777777" w:rsidR="006A1355" w:rsidRPr="004E30D2" w:rsidRDefault="006A1355" w:rsidP="003D6C7D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T3</w:t>
            </w:r>
            <w:r w:rsidRPr="004E30D2">
              <w:rPr>
                <w:rFonts w:hint="eastAsia"/>
                <w:color w:val="auto"/>
                <w:sz w:val="21"/>
                <w:szCs w:val="21"/>
              </w:rPr>
              <w:t>-1：广告插画设计</w:t>
            </w:r>
          </w:p>
          <w:p w14:paraId="630ED85D" w14:textId="77777777" w:rsidR="006A1355" w:rsidRDefault="006A1355" w:rsidP="003D6C7D">
            <w:pPr>
              <w:spacing w:line="360" w:lineRule="auto"/>
              <w:jc w:val="left"/>
            </w:pPr>
          </w:p>
        </w:tc>
        <w:tc>
          <w:tcPr>
            <w:tcW w:w="2840" w:type="dxa"/>
          </w:tcPr>
          <w:p w14:paraId="4B8F5E06" w14:textId="77777777" w:rsidR="006A1355" w:rsidRPr="004E30D2" w:rsidRDefault="006A1355" w:rsidP="003D6C7D">
            <w:pPr>
              <w:pStyle w:val="5"/>
              <w:rPr>
                <w:color w:val="auto"/>
                <w:sz w:val="21"/>
                <w:szCs w:val="21"/>
              </w:rPr>
            </w:pPr>
            <w:r w:rsidRPr="004E30D2">
              <w:rPr>
                <w:rFonts w:hint="eastAsia"/>
                <w:color w:val="auto"/>
                <w:sz w:val="21"/>
                <w:szCs w:val="21"/>
              </w:rPr>
              <w:t>A5-1-1：手绘能力</w:t>
            </w:r>
          </w:p>
          <w:p w14:paraId="5616D7C8" w14:textId="77777777" w:rsidR="006A1355" w:rsidRPr="004E30D2" w:rsidRDefault="006A1355" w:rsidP="003D6C7D">
            <w:pPr>
              <w:pStyle w:val="5"/>
              <w:rPr>
                <w:color w:val="auto"/>
                <w:sz w:val="21"/>
                <w:szCs w:val="21"/>
              </w:rPr>
            </w:pPr>
            <w:r w:rsidRPr="004E30D2">
              <w:rPr>
                <w:rFonts w:hint="eastAsia"/>
                <w:color w:val="auto"/>
                <w:sz w:val="21"/>
                <w:szCs w:val="21"/>
              </w:rPr>
              <w:t>A5-1-2：矢量软件操作能力</w:t>
            </w:r>
          </w:p>
          <w:p w14:paraId="4560F80F" w14:textId="77777777" w:rsidR="006A1355" w:rsidRPr="004E30D2" w:rsidRDefault="006A1355" w:rsidP="003D6C7D">
            <w:pPr>
              <w:pStyle w:val="5"/>
              <w:rPr>
                <w:color w:val="auto"/>
                <w:sz w:val="21"/>
                <w:szCs w:val="21"/>
              </w:rPr>
            </w:pPr>
            <w:r w:rsidRPr="004E30D2">
              <w:rPr>
                <w:rFonts w:hint="eastAsia"/>
                <w:color w:val="auto"/>
                <w:sz w:val="21"/>
                <w:szCs w:val="21"/>
              </w:rPr>
              <w:t>A5-1-3：位图软件操作能力</w:t>
            </w:r>
          </w:p>
          <w:p w14:paraId="34194093" w14:textId="77777777" w:rsidR="006A1355" w:rsidRPr="004E30D2" w:rsidRDefault="006A1355" w:rsidP="003D6C7D">
            <w:pPr>
              <w:pStyle w:val="5"/>
              <w:rPr>
                <w:color w:val="auto"/>
                <w:sz w:val="21"/>
                <w:szCs w:val="21"/>
              </w:rPr>
            </w:pPr>
            <w:r w:rsidRPr="004E30D2">
              <w:rPr>
                <w:rFonts w:hint="eastAsia"/>
                <w:color w:val="auto"/>
                <w:sz w:val="21"/>
                <w:szCs w:val="21"/>
              </w:rPr>
              <w:t>A5-1-4：数位板操作能力</w:t>
            </w:r>
          </w:p>
          <w:p w14:paraId="47CF1B2C" w14:textId="77777777" w:rsidR="006A1355" w:rsidRDefault="006A1355" w:rsidP="003D6C7D">
            <w:pPr>
              <w:spacing w:line="360" w:lineRule="auto"/>
              <w:jc w:val="left"/>
            </w:pPr>
            <w:r w:rsidRPr="004E30D2">
              <w:rPr>
                <w:rFonts w:hint="eastAsia"/>
                <w:szCs w:val="21"/>
              </w:rPr>
              <w:t>A5-1-5</w:t>
            </w:r>
            <w:r w:rsidRPr="004E30D2">
              <w:rPr>
                <w:rFonts w:hint="eastAsia"/>
                <w:szCs w:val="21"/>
              </w:rPr>
              <w:t>：创意能力</w:t>
            </w:r>
          </w:p>
        </w:tc>
        <w:tc>
          <w:tcPr>
            <w:tcW w:w="2840" w:type="dxa"/>
          </w:tcPr>
          <w:p w14:paraId="6F5243AB" w14:textId="77777777" w:rsidR="006A1355" w:rsidRDefault="006A1355" w:rsidP="003D6C7D">
            <w:pPr>
              <w:spacing w:line="360" w:lineRule="auto"/>
              <w:jc w:val="left"/>
            </w:pPr>
            <w:r>
              <w:rPr>
                <w:rFonts w:hint="eastAsia"/>
              </w:rPr>
              <w:t>矢量图素材</w:t>
            </w:r>
          </w:p>
          <w:p w14:paraId="41FAEB69" w14:textId="77777777" w:rsidR="006A1355" w:rsidRDefault="006A1355" w:rsidP="003D6C7D">
            <w:pPr>
              <w:spacing w:line="360" w:lineRule="auto"/>
              <w:jc w:val="left"/>
            </w:pPr>
            <w:r>
              <w:rPr>
                <w:rFonts w:hint="eastAsia"/>
              </w:rPr>
              <w:t>位图图片素材</w:t>
            </w:r>
          </w:p>
          <w:p w14:paraId="5225F163" w14:textId="77777777" w:rsidR="006A1355" w:rsidRDefault="006A1355" w:rsidP="003D6C7D">
            <w:pPr>
              <w:spacing w:line="360" w:lineRule="auto"/>
              <w:jc w:val="left"/>
            </w:pPr>
            <w:r>
              <w:rPr>
                <w:rFonts w:hint="eastAsia"/>
              </w:rPr>
              <w:t>字体库素材</w:t>
            </w:r>
          </w:p>
          <w:p w14:paraId="14AA3F6E" w14:textId="77777777" w:rsidR="006A1355" w:rsidRDefault="006A1355" w:rsidP="003D6C7D">
            <w:pPr>
              <w:spacing w:line="360" w:lineRule="auto"/>
              <w:jc w:val="left"/>
            </w:pPr>
            <w:r>
              <w:rPr>
                <w:rFonts w:hint="eastAsia"/>
              </w:rPr>
              <w:t>优秀插画作品赏析案例</w:t>
            </w:r>
          </w:p>
        </w:tc>
      </w:tr>
      <w:tr w:rsidR="006A1355" w14:paraId="0707F514" w14:textId="77777777" w:rsidTr="003D6C7D">
        <w:tc>
          <w:tcPr>
            <w:tcW w:w="2840" w:type="dxa"/>
          </w:tcPr>
          <w:p w14:paraId="35B4DACA" w14:textId="77777777" w:rsidR="006A1355" w:rsidRPr="004E30D2" w:rsidRDefault="006A1355" w:rsidP="003D6C7D">
            <w:pPr>
              <w:pStyle w:val="5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T3</w:t>
            </w:r>
            <w:r w:rsidRPr="004E30D2">
              <w:rPr>
                <w:rFonts w:hint="eastAsia"/>
                <w:color w:val="auto"/>
                <w:sz w:val="21"/>
                <w:szCs w:val="21"/>
              </w:rPr>
              <w:t>-2：吉祥物（卡通造型）设计</w:t>
            </w:r>
          </w:p>
          <w:p w14:paraId="763A52B8" w14:textId="77777777" w:rsidR="006A1355" w:rsidRDefault="006A1355" w:rsidP="003D6C7D">
            <w:pPr>
              <w:spacing w:line="360" w:lineRule="auto"/>
              <w:jc w:val="left"/>
            </w:pPr>
          </w:p>
        </w:tc>
        <w:tc>
          <w:tcPr>
            <w:tcW w:w="2840" w:type="dxa"/>
          </w:tcPr>
          <w:p w14:paraId="368446CB" w14:textId="77777777" w:rsidR="006A1355" w:rsidRPr="004E30D2" w:rsidRDefault="006A1355" w:rsidP="003D6C7D">
            <w:pPr>
              <w:pStyle w:val="5"/>
              <w:rPr>
                <w:color w:val="auto"/>
                <w:sz w:val="21"/>
                <w:szCs w:val="21"/>
              </w:rPr>
            </w:pPr>
            <w:r w:rsidRPr="004E30D2">
              <w:rPr>
                <w:rFonts w:hint="eastAsia"/>
                <w:color w:val="auto"/>
                <w:sz w:val="21"/>
                <w:szCs w:val="21"/>
              </w:rPr>
              <w:t>A5-2-1：手绘能力</w:t>
            </w:r>
          </w:p>
          <w:p w14:paraId="0B9CAD98" w14:textId="77777777" w:rsidR="006A1355" w:rsidRPr="004E30D2" w:rsidRDefault="006A1355" w:rsidP="003D6C7D">
            <w:pPr>
              <w:pStyle w:val="5"/>
              <w:rPr>
                <w:color w:val="auto"/>
                <w:sz w:val="21"/>
                <w:szCs w:val="21"/>
              </w:rPr>
            </w:pPr>
            <w:r w:rsidRPr="004E30D2">
              <w:rPr>
                <w:rFonts w:hint="eastAsia"/>
                <w:color w:val="auto"/>
                <w:sz w:val="21"/>
                <w:szCs w:val="21"/>
              </w:rPr>
              <w:t>A5-2-2：软件操作能力</w:t>
            </w:r>
          </w:p>
          <w:p w14:paraId="14BC5D83" w14:textId="77777777" w:rsidR="006A1355" w:rsidRPr="004E30D2" w:rsidRDefault="006A1355" w:rsidP="003D6C7D">
            <w:pPr>
              <w:pStyle w:val="5"/>
              <w:rPr>
                <w:color w:val="auto"/>
                <w:sz w:val="21"/>
                <w:szCs w:val="21"/>
              </w:rPr>
            </w:pPr>
            <w:r w:rsidRPr="004E30D2">
              <w:rPr>
                <w:rFonts w:hint="eastAsia"/>
                <w:color w:val="auto"/>
                <w:sz w:val="21"/>
                <w:szCs w:val="21"/>
              </w:rPr>
              <w:t>A5-2-3：创意能力</w:t>
            </w:r>
          </w:p>
          <w:p w14:paraId="195C3466" w14:textId="77777777" w:rsidR="006A1355" w:rsidRDefault="006A1355" w:rsidP="003D6C7D">
            <w:pPr>
              <w:spacing w:line="360" w:lineRule="auto"/>
              <w:jc w:val="left"/>
            </w:pPr>
            <w:r w:rsidRPr="004E30D2">
              <w:rPr>
                <w:rFonts w:hint="eastAsia"/>
                <w:szCs w:val="21"/>
              </w:rPr>
              <w:t>A5-2-4</w:t>
            </w:r>
            <w:r w:rsidRPr="004E30D2">
              <w:rPr>
                <w:rFonts w:hint="eastAsia"/>
                <w:szCs w:val="21"/>
              </w:rPr>
              <w:t>：一定的动漫知识背景</w:t>
            </w:r>
          </w:p>
        </w:tc>
        <w:tc>
          <w:tcPr>
            <w:tcW w:w="2840" w:type="dxa"/>
          </w:tcPr>
          <w:p w14:paraId="0152DD50" w14:textId="77777777" w:rsidR="006A1355" w:rsidRDefault="006A1355" w:rsidP="003D6C7D">
            <w:pPr>
              <w:spacing w:line="360" w:lineRule="auto"/>
              <w:jc w:val="left"/>
            </w:pPr>
            <w:r>
              <w:rPr>
                <w:rFonts w:hint="eastAsia"/>
              </w:rPr>
              <w:t>矢量图素材</w:t>
            </w:r>
          </w:p>
          <w:p w14:paraId="6300F8A3" w14:textId="77777777" w:rsidR="006A1355" w:rsidRDefault="006A1355" w:rsidP="003D6C7D">
            <w:pPr>
              <w:spacing w:line="360" w:lineRule="auto"/>
              <w:jc w:val="left"/>
            </w:pPr>
            <w:r>
              <w:rPr>
                <w:rFonts w:hint="eastAsia"/>
              </w:rPr>
              <w:t>位图图片素材</w:t>
            </w:r>
          </w:p>
          <w:p w14:paraId="374F765C" w14:textId="77777777" w:rsidR="006A1355" w:rsidRDefault="006A1355" w:rsidP="003D6C7D">
            <w:pPr>
              <w:spacing w:line="360" w:lineRule="auto"/>
              <w:jc w:val="left"/>
            </w:pPr>
            <w:r>
              <w:rPr>
                <w:rFonts w:hint="eastAsia"/>
              </w:rPr>
              <w:t>字体库素材</w:t>
            </w:r>
          </w:p>
          <w:p w14:paraId="7E7C70FF" w14:textId="77777777" w:rsidR="006A1355" w:rsidRDefault="006A1355" w:rsidP="003D6C7D">
            <w:pPr>
              <w:spacing w:line="360" w:lineRule="auto"/>
              <w:jc w:val="left"/>
            </w:pPr>
            <w:r>
              <w:rPr>
                <w:rFonts w:hint="eastAsia"/>
              </w:rPr>
              <w:t>优秀插画作品赏析案例</w:t>
            </w:r>
          </w:p>
        </w:tc>
      </w:tr>
    </w:tbl>
    <w:p w14:paraId="5751BF47" w14:textId="77777777" w:rsidR="006A1355" w:rsidRDefault="006A1355" w:rsidP="006A1355">
      <w:pPr>
        <w:spacing w:line="360" w:lineRule="auto"/>
        <w:jc w:val="left"/>
      </w:pPr>
    </w:p>
    <w:p w14:paraId="7623FDC7" w14:textId="77777777" w:rsidR="006A1355" w:rsidRDefault="006A1355" w:rsidP="006A1355">
      <w:pPr>
        <w:spacing w:line="360" w:lineRule="auto"/>
        <w:jc w:val="left"/>
      </w:pPr>
    </w:p>
    <w:p w14:paraId="32B29D76" w14:textId="77777777" w:rsidR="00F03A86" w:rsidRDefault="00F03A86" w:rsidP="00F03A86">
      <w:pPr>
        <w:jc w:val="left"/>
      </w:pPr>
    </w:p>
    <w:p w14:paraId="094F91C9" w14:textId="77777777" w:rsidR="00F03A86" w:rsidRDefault="00F03A86" w:rsidP="00F03A86">
      <w:pPr>
        <w:jc w:val="left"/>
      </w:pPr>
    </w:p>
    <w:p w14:paraId="04F3A84E" w14:textId="77777777" w:rsidR="00F03A86" w:rsidRDefault="00F03A86" w:rsidP="00F03A86">
      <w:pPr>
        <w:jc w:val="left"/>
      </w:pPr>
    </w:p>
    <w:p w14:paraId="128C6DB0" w14:textId="77777777" w:rsidR="0081434E" w:rsidRDefault="0081434E">
      <w:pPr>
        <w:ind w:left="840"/>
      </w:pPr>
    </w:p>
    <w:sectPr w:rsidR="0081434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7F0E48" w14:textId="77777777" w:rsidR="00DE6A27" w:rsidRDefault="00DE6A27" w:rsidP="00F03A86">
      <w:r>
        <w:separator/>
      </w:r>
    </w:p>
  </w:endnote>
  <w:endnote w:type="continuationSeparator" w:id="0">
    <w:p w14:paraId="69908732" w14:textId="77777777" w:rsidR="00DE6A27" w:rsidRDefault="00DE6A27" w:rsidP="00F03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3B55A1" w14:textId="77777777" w:rsidR="00DE6A27" w:rsidRDefault="00DE6A27" w:rsidP="00F03A86">
      <w:r>
        <w:separator/>
      </w:r>
    </w:p>
  </w:footnote>
  <w:footnote w:type="continuationSeparator" w:id="0">
    <w:p w14:paraId="501B43CE" w14:textId="77777777" w:rsidR="00DE6A27" w:rsidRDefault="00DE6A27" w:rsidP="00F03A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lvl w:ilvl="0">
      <w:start w:val="1"/>
      <w:numFmt w:val="decimal"/>
      <w:suff w:val="nothing"/>
      <w:lvlText w:val="%1、"/>
      <w:lvlJc w:val="left"/>
    </w:lvl>
  </w:abstractNum>
  <w:abstractNum w:abstractNumId="1">
    <w:nsid w:val="00000008"/>
    <w:multiLevelType w:val="singleLevel"/>
    <w:tmpl w:val="00000008"/>
    <w:lvl w:ilvl="0">
      <w:start w:val="1"/>
      <w:numFmt w:val="decimal"/>
      <w:suff w:val="nothing"/>
      <w:lvlText w:val="%1、"/>
      <w:lvlJc w:val="left"/>
    </w:lvl>
  </w:abstractNum>
  <w:abstractNum w:abstractNumId="2">
    <w:nsid w:val="0000000A"/>
    <w:multiLevelType w:val="singleLevel"/>
    <w:tmpl w:val="0000000A"/>
    <w:lvl w:ilvl="0">
      <w:start w:val="1"/>
      <w:numFmt w:val="decimal"/>
      <w:suff w:val="nothing"/>
      <w:lvlText w:val="%1、"/>
      <w:lvlJc w:val="left"/>
    </w:lvl>
  </w:abstractNum>
  <w:abstractNum w:abstractNumId="3">
    <w:nsid w:val="0234456E"/>
    <w:multiLevelType w:val="multilevel"/>
    <w:tmpl w:val="0234456E"/>
    <w:lvl w:ilvl="0">
      <w:start w:val="3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D3074E0"/>
    <w:multiLevelType w:val="multilevel"/>
    <w:tmpl w:val="1D3074E0"/>
    <w:lvl w:ilvl="0">
      <w:start w:val="1"/>
      <w:numFmt w:val="decimal"/>
      <w:lvlText w:val="%1."/>
      <w:lvlJc w:val="left"/>
      <w:pPr>
        <w:ind w:left="840" w:hanging="420"/>
      </w:p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5">
    <w:nsid w:val="3F4F0847"/>
    <w:multiLevelType w:val="multilevel"/>
    <w:tmpl w:val="3F4F0847"/>
    <w:lvl w:ilvl="0">
      <w:start w:val="1"/>
      <w:numFmt w:val="decimal"/>
      <w:lvlText w:val="%1)"/>
      <w:lvlJc w:val="left"/>
      <w:pPr>
        <w:ind w:left="1260" w:hanging="420"/>
      </w:pPr>
    </w:lvl>
    <w:lvl w:ilvl="1">
      <w:start w:val="1"/>
      <w:numFmt w:val="lowerLetter"/>
      <w:lvlText w:val="%2)"/>
      <w:lvlJc w:val="left"/>
      <w:pPr>
        <w:ind w:left="1680" w:hanging="420"/>
      </w:p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abstractNum w:abstractNumId="6">
    <w:nsid w:val="5BA17BE5"/>
    <w:multiLevelType w:val="multilevel"/>
    <w:tmpl w:val="5BA17BE5"/>
    <w:lvl w:ilvl="0">
      <w:start w:val="1"/>
      <w:numFmt w:val="decimal"/>
      <w:lvlText w:val="%1)"/>
      <w:lvlJc w:val="left"/>
      <w:pPr>
        <w:ind w:left="1260" w:hanging="420"/>
      </w:pPr>
    </w:lvl>
    <w:lvl w:ilvl="1">
      <w:start w:val="1"/>
      <w:numFmt w:val="lowerLetter"/>
      <w:lvlText w:val="%2)"/>
      <w:lvlJc w:val="left"/>
      <w:pPr>
        <w:ind w:left="1680" w:hanging="420"/>
      </w:p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5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0E5A"/>
    <w:rsid w:val="00012B90"/>
    <w:rsid w:val="000B549F"/>
    <w:rsid w:val="0015543A"/>
    <w:rsid w:val="00172A27"/>
    <w:rsid w:val="00275C8C"/>
    <w:rsid w:val="002B11E1"/>
    <w:rsid w:val="00481AAA"/>
    <w:rsid w:val="00571C7C"/>
    <w:rsid w:val="005E747A"/>
    <w:rsid w:val="006A1355"/>
    <w:rsid w:val="007B3E51"/>
    <w:rsid w:val="007D4FEE"/>
    <w:rsid w:val="007E7AF9"/>
    <w:rsid w:val="0081434E"/>
    <w:rsid w:val="00993A8D"/>
    <w:rsid w:val="00C76C91"/>
    <w:rsid w:val="00CB397B"/>
    <w:rsid w:val="00DE6A27"/>
    <w:rsid w:val="00F03A86"/>
    <w:rsid w:val="00FE1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3B4D097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Char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rPr>
      <w:kern w:val="2"/>
      <w:sz w:val="18"/>
      <w:szCs w:val="18"/>
    </w:rPr>
  </w:style>
  <w:style w:type="character" w:customStyle="1" w:styleId="2Char">
    <w:name w:val="标题 2 Char"/>
    <w:link w:val="2"/>
    <w:locked/>
    <w:rPr>
      <w:rFonts w:ascii="Arial" w:eastAsia="黑体" w:hAnsi="Arial"/>
      <w:b/>
      <w:bCs/>
      <w:kern w:val="2"/>
      <w:sz w:val="32"/>
      <w:szCs w:val="32"/>
      <w:lang w:val="en-US" w:eastAsia="zh-CN" w:bidi="ar-SA"/>
    </w:rPr>
  </w:style>
  <w:style w:type="character" w:customStyle="1" w:styleId="Char0">
    <w:name w:val="页眉 Char"/>
    <w:link w:val="a4"/>
    <w:rPr>
      <w:kern w:val="2"/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annotation reference"/>
    <w:rsid w:val="00F03A86"/>
    <w:rPr>
      <w:sz w:val="21"/>
      <w:szCs w:val="21"/>
    </w:rPr>
  </w:style>
  <w:style w:type="paragraph" w:customStyle="1" w:styleId="5">
    <w:name w:val="样式5"/>
    <w:basedOn w:val="a"/>
    <w:rsid w:val="00F03A86"/>
    <w:pPr>
      <w:widowControl/>
      <w:spacing w:line="300" w:lineRule="auto"/>
      <w:jc w:val="left"/>
    </w:pPr>
    <w:rPr>
      <w:rFonts w:ascii="宋体" w:hAnsi="宋体"/>
      <w:color w:val="000000"/>
      <w:kern w:val="0"/>
      <w:sz w:val="24"/>
    </w:rPr>
  </w:style>
  <w:style w:type="paragraph" w:styleId="a6">
    <w:name w:val="List Paragraph"/>
    <w:basedOn w:val="a"/>
    <w:uiPriority w:val="72"/>
    <w:qFormat/>
    <w:rsid w:val="00275C8C"/>
    <w:pPr>
      <w:ind w:firstLineChars="200" w:firstLine="420"/>
    </w:pPr>
  </w:style>
  <w:style w:type="table" w:styleId="a7">
    <w:name w:val="Table Grid"/>
    <w:basedOn w:val="a1"/>
    <w:uiPriority w:val="99"/>
    <w:unhideWhenUsed/>
    <w:rsid w:val="006A13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Char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rPr>
      <w:kern w:val="2"/>
      <w:sz w:val="18"/>
      <w:szCs w:val="18"/>
    </w:rPr>
  </w:style>
  <w:style w:type="character" w:customStyle="1" w:styleId="2Char">
    <w:name w:val="标题 2 Char"/>
    <w:link w:val="2"/>
    <w:locked/>
    <w:rPr>
      <w:rFonts w:ascii="Arial" w:eastAsia="黑体" w:hAnsi="Arial"/>
      <w:b/>
      <w:bCs/>
      <w:kern w:val="2"/>
      <w:sz w:val="32"/>
      <w:szCs w:val="32"/>
      <w:lang w:val="en-US" w:eastAsia="zh-CN" w:bidi="ar-SA"/>
    </w:rPr>
  </w:style>
  <w:style w:type="character" w:customStyle="1" w:styleId="Char0">
    <w:name w:val="页眉 Char"/>
    <w:link w:val="a4"/>
    <w:rPr>
      <w:kern w:val="2"/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annotation reference"/>
    <w:rsid w:val="00F03A86"/>
    <w:rPr>
      <w:sz w:val="21"/>
      <w:szCs w:val="21"/>
    </w:rPr>
  </w:style>
  <w:style w:type="paragraph" w:customStyle="1" w:styleId="5">
    <w:name w:val="样式5"/>
    <w:basedOn w:val="a"/>
    <w:rsid w:val="00F03A86"/>
    <w:pPr>
      <w:widowControl/>
      <w:spacing w:line="300" w:lineRule="auto"/>
      <w:jc w:val="left"/>
    </w:pPr>
    <w:rPr>
      <w:rFonts w:ascii="宋体" w:hAnsi="宋体"/>
      <w:color w:val="000000"/>
      <w:kern w:val="0"/>
      <w:sz w:val="24"/>
    </w:rPr>
  </w:style>
  <w:style w:type="paragraph" w:styleId="a6">
    <w:name w:val="List Paragraph"/>
    <w:basedOn w:val="a"/>
    <w:uiPriority w:val="72"/>
    <w:qFormat/>
    <w:rsid w:val="00275C8C"/>
    <w:pPr>
      <w:ind w:firstLineChars="200" w:firstLine="420"/>
    </w:pPr>
  </w:style>
  <w:style w:type="table" w:styleId="a7">
    <w:name w:val="Table Grid"/>
    <w:basedOn w:val="a1"/>
    <w:uiPriority w:val="99"/>
    <w:unhideWhenUsed/>
    <w:rsid w:val="006A13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444</Words>
  <Characters>2537</Characters>
  <Application>Microsoft Office Word</Application>
  <DocSecurity>0</DocSecurity>
  <PresentationFormat/>
  <Lines>21</Lines>
  <Paragraphs>5</Paragraphs>
  <Slides>0</Slides>
  <Notes>0</Notes>
  <HiddenSlides>0</HiddenSlides>
  <MMClips>0</MMClips>
  <ScaleCrop>false</ScaleCrop>
  <Company>MC SYSTEM</Company>
  <LinksUpToDate>false</LinksUpToDate>
  <CharactersWithSpaces>2976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电子信息学院核心专业课程信息话建设项目需求</dc:title>
  <dc:creator>d</dc:creator>
  <cp:lastModifiedBy>diao</cp:lastModifiedBy>
  <cp:revision>5</cp:revision>
  <dcterms:created xsi:type="dcterms:W3CDTF">2015-09-10T03:01:00Z</dcterms:created>
  <dcterms:modified xsi:type="dcterms:W3CDTF">2015-09-15T01:23:00Z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2052-9.1.0.4855</vt:lpwstr>
  </property>
</Properties>
</file>